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B7D" w:rsidRPr="00915B7D" w:rsidRDefault="00915B7D" w:rsidP="00915B7D">
      <w:pPr>
        <w:jc w:val="right"/>
        <w:rPr>
          <w:b/>
          <w:sz w:val="26"/>
          <w:szCs w:val="20"/>
        </w:rPr>
      </w:pPr>
    </w:p>
    <w:p w:rsidR="0061315E" w:rsidRDefault="00E13AF8" w:rsidP="00256E87">
      <w:r>
        <w:rPr>
          <w:rFonts w:ascii="Arial" w:hAnsi="Arial" w:cs="Arial"/>
          <w:noProof/>
          <w:color w:val="0000FF"/>
        </w:rPr>
        <w:drawing>
          <wp:inline distT="0" distB="0" distL="0" distR="0">
            <wp:extent cx="1696774" cy="504825"/>
            <wp:effectExtent l="0" t="0" r="0" b="0"/>
            <wp:docPr id="3" name="Рисунок 3" descr="http://www.bashtel.ru/bitrix/templates/b/img/logo.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bashtel.ru/bitrix/templates/b/img/logo.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720584" cy="511909"/>
                    </a:xfrm>
                    <a:prstGeom prst="rect">
                      <a:avLst/>
                    </a:prstGeom>
                    <a:noFill/>
                    <a:ln>
                      <a:noFill/>
                    </a:ln>
                  </pic:spPr>
                </pic:pic>
              </a:graphicData>
            </a:graphic>
          </wp:inline>
        </w:drawing>
      </w:r>
      <w:r w:rsidR="00F8247A" w:rsidRPr="00F8247A">
        <w:rPr>
          <w:bCs/>
        </w:rPr>
        <w:t xml:space="preserve">           </w:t>
      </w:r>
      <w:r w:rsidR="00F8247A" w:rsidRPr="00B47F71">
        <w:rPr>
          <w:bCs/>
        </w:rPr>
        <w:t xml:space="preserve">                                                             </w:t>
      </w:r>
      <w:r w:rsidR="00CC4426">
        <w:rPr>
          <w:bCs/>
        </w:rPr>
        <w:t xml:space="preserve">          </w:t>
      </w:r>
      <w:r w:rsidR="0005731D">
        <w:rPr>
          <w:bCs/>
        </w:rPr>
        <w:t xml:space="preserve"> </w:t>
      </w:r>
      <w:r w:rsidR="008521B5">
        <w:rPr>
          <w:bCs/>
        </w:rPr>
        <w:t xml:space="preserve"> </w:t>
      </w:r>
    </w:p>
    <w:p w:rsidR="00F55187" w:rsidRDefault="00F55187" w:rsidP="007A3F81"/>
    <w:p w:rsidR="00485B76" w:rsidRDefault="00485B76" w:rsidP="005B1267"/>
    <w:p w:rsidR="00911403" w:rsidRDefault="00911403" w:rsidP="00DC4CE9"/>
    <w:p w:rsidR="00440E6A" w:rsidRDefault="00440E6A" w:rsidP="00891914"/>
    <w:p w:rsidR="007A3F81" w:rsidRDefault="008521B5" w:rsidP="0061315E">
      <w:pPr>
        <w:rPr>
          <w:bCs/>
        </w:rPr>
      </w:pPr>
      <w:r>
        <w:rPr>
          <w:bCs/>
        </w:rPr>
        <w:t xml:space="preserve">   </w:t>
      </w:r>
    </w:p>
    <w:p w:rsidR="00256E87" w:rsidRDefault="00256E87" w:rsidP="0061315E">
      <w:pPr>
        <w:rPr>
          <w:bCs/>
        </w:rPr>
      </w:pPr>
    </w:p>
    <w:p w:rsidR="00256E87" w:rsidRDefault="00256E87" w:rsidP="0061315E">
      <w:pPr>
        <w:rPr>
          <w:bCs/>
        </w:rPr>
      </w:pPr>
    </w:p>
    <w:p w:rsidR="00256E87" w:rsidRDefault="00256E87" w:rsidP="0061315E">
      <w:pPr>
        <w:rPr>
          <w:bCs/>
        </w:rPr>
      </w:pPr>
    </w:p>
    <w:p w:rsidR="00256E87" w:rsidRDefault="00256E87" w:rsidP="0061315E">
      <w:pPr>
        <w:rPr>
          <w:bCs/>
        </w:rPr>
      </w:pPr>
    </w:p>
    <w:p w:rsidR="00256E87" w:rsidRDefault="00256E87" w:rsidP="0061315E">
      <w:pPr>
        <w:rPr>
          <w:bCs/>
        </w:rPr>
      </w:pPr>
    </w:p>
    <w:p w:rsidR="00256E87" w:rsidRDefault="00256E87" w:rsidP="0061315E">
      <w:pPr>
        <w:rPr>
          <w:bCs/>
        </w:rPr>
      </w:pPr>
    </w:p>
    <w:p w:rsidR="00256E87" w:rsidRDefault="00256E87" w:rsidP="0061315E">
      <w:pPr>
        <w:rPr>
          <w:bCs/>
        </w:rPr>
      </w:pPr>
    </w:p>
    <w:p w:rsidR="00256E87" w:rsidRDefault="00256E87" w:rsidP="0061315E">
      <w:pPr>
        <w:rPr>
          <w:bCs/>
        </w:rPr>
      </w:pPr>
    </w:p>
    <w:p w:rsidR="00256E87" w:rsidRDefault="00256E87" w:rsidP="0061315E">
      <w:pPr>
        <w:rPr>
          <w:bCs/>
        </w:rPr>
      </w:pPr>
    </w:p>
    <w:p w:rsidR="007A3F81" w:rsidRDefault="007A3F81" w:rsidP="00915B7D">
      <w:pPr>
        <w:jc w:val="center"/>
        <w:rPr>
          <w:bCs/>
        </w:rPr>
      </w:pPr>
    </w:p>
    <w:p w:rsidR="007A3F81" w:rsidRDefault="007A3F81" w:rsidP="0061315E">
      <w:pPr>
        <w:rPr>
          <w:bCs/>
        </w:rPr>
      </w:pPr>
    </w:p>
    <w:p w:rsidR="007A3F81" w:rsidRDefault="007A3F81" w:rsidP="00915B7D">
      <w:pPr>
        <w:jc w:val="center"/>
        <w:rPr>
          <w:bCs/>
        </w:rPr>
      </w:pPr>
    </w:p>
    <w:p w:rsidR="007A3F81" w:rsidRPr="005A22C3" w:rsidRDefault="007A3F81" w:rsidP="00915B7D">
      <w:pPr>
        <w:jc w:val="center"/>
        <w:rPr>
          <w:bCs/>
        </w:rPr>
      </w:pPr>
    </w:p>
    <w:p w:rsidR="00915B7D" w:rsidRPr="005A22C3" w:rsidRDefault="00915B7D" w:rsidP="00915B7D">
      <w:pPr>
        <w:jc w:val="center"/>
        <w:rPr>
          <w:bCs/>
        </w:rPr>
      </w:pPr>
    </w:p>
    <w:p w:rsidR="00915B7D" w:rsidRPr="006F48E7" w:rsidRDefault="00915B7D" w:rsidP="00915B7D">
      <w:pPr>
        <w:jc w:val="center"/>
        <w:rPr>
          <w:b/>
          <w:bCs/>
        </w:rPr>
      </w:pPr>
      <w:r>
        <w:rPr>
          <w:b/>
          <w:bCs/>
        </w:rPr>
        <w:t>ИЗВЕЩЕНИЕ И ДОКУМЕНТАЦ</w:t>
      </w:r>
      <w:r w:rsidRPr="005A22C3">
        <w:rPr>
          <w:b/>
          <w:bCs/>
        </w:rPr>
        <w:t xml:space="preserve">ИЯ </w:t>
      </w:r>
      <w:r>
        <w:rPr>
          <w:b/>
          <w:bCs/>
        </w:rPr>
        <w:t>ОБ ОТКРЫТОЙ ЗАКУПКЕ У ЕДИНСТВЕННОГО ПОСТАВЩИКА (ИСПОЛНИТЕЛЯ, ПОДРЯДЧИКА)</w:t>
      </w:r>
    </w:p>
    <w:p w:rsidR="00915B7D" w:rsidRPr="009A2A76" w:rsidRDefault="00915B7D" w:rsidP="00915B7D">
      <w:pPr>
        <w:jc w:val="center"/>
        <w:rPr>
          <w:sz w:val="26"/>
          <w:szCs w:val="26"/>
        </w:rPr>
      </w:pPr>
      <w:r w:rsidRPr="009A2A76">
        <w:rPr>
          <w:sz w:val="26"/>
          <w:szCs w:val="26"/>
        </w:rPr>
        <w:t xml:space="preserve">на </w:t>
      </w:r>
      <w:r w:rsidR="004F03AF">
        <w:rPr>
          <w:sz w:val="26"/>
          <w:szCs w:val="26"/>
        </w:rPr>
        <w:t xml:space="preserve">право заключения договора </w:t>
      </w:r>
      <w:r w:rsidR="00663E5F" w:rsidRPr="00663E5F">
        <w:rPr>
          <w:sz w:val="26"/>
          <w:szCs w:val="26"/>
        </w:rPr>
        <w:t xml:space="preserve">на </w:t>
      </w:r>
      <w:r w:rsidR="00EE3183" w:rsidRPr="00EE3183">
        <w:rPr>
          <w:sz w:val="26"/>
          <w:szCs w:val="26"/>
        </w:rPr>
        <w:t>оказание услуг консалтинга и сопровождения программных комплексов «Эталон» и «Р7»</w:t>
      </w:r>
    </w:p>
    <w:p w:rsidR="00915B7D" w:rsidRPr="009A2A76" w:rsidRDefault="00915B7D" w:rsidP="00915B7D">
      <w:pPr>
        <w:jc w:val="center"/>
        <w:rPr>
          <w:sz w:val="26"/>
          <w:szCs w:val="26"/>
        </w:rPr>
      </w:pPr>
    </w:p>
    <w:p w:rsidR="00915B7D" w:rsidRDefault="00915B7D" w:rsidP="00915B7D">
      <w:pPr>
        <w:jc w:val="center"/>
        <w:rPr>
          <w:i/>
          <w:sz w:val="26"/>
          <w:szCs w:val="26"/>
        </w:rPr>
      </w:pPr>
    </w:p>
    <w:p w:rsidR="00915B7D" w:rsidRPr="00044941" w:rsidRDefault="00915B7D" w:rsidP="00915B7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r w:rsidR="00E25884">
        <w:rPr>
          <w:iCs/>
        </w:rPr>
        <w:t>«</w:t>
      </w:r>
      <w:r w:rsidR="00256E87" w:rsidRPr="00256E87">
        <w:rPr>
          <w:iCs/>
        </w:rPr>
        <w:t>18</w:t>
      </w:r>
      <w:r w:rsidRPr="00F84878">
        <w:rPr>
          <w:iCs/>
        </w:rPr>
        <w:t xml:space="preserve">» </w:t>
      </w:r>
      <w:r w:rsidR="00F55187">
        <w:rPr>
          <w:iCs/>
        </w:rPr>
        <w:t>январ</w:t>
      </w:r>
      <w:r w:rsidR="001A5DB6">
        <w:rPr>
          <w:iCs/>
        </w:rPr>
        <w:t>я</w:t>
      </w:r>
      <w:r w:rsidR="00F55187">
        <w:rPr>
          <w:iCs/>
        </w:rPr>
        <w:t xml:space="preserve"> 2018</w:t>
      </w:r>
      <w:r w:rsidRPr="00F84878">
        <w:rPr>
          <w:iCs/>
        </w:rPr>
        <w:t xml:space="preserve"> года</w:t>
      </w:r>
    </w:p>
    <w:p w:rsidR="00915B7D" w:rsidRDefault="00915B7D" w:rsidP="00915B7D">
      <w:pPr>
        <w:pStyle w:val="Default"/>
        <w:ind w:left="3686"/>
        <w:rPr>
          <w:iCs/>
        </w:rPr>
      </w:pPr>
    </w:p>
    <w:p w:rsidR="00915B7D" w:rsidRDefault="00915B7D" w:rsidP="00915B7D">
      <w:pPr>
        <w:pStyle w:val="Default"/>
        <w:ind w:left="3686"/>
        <w:rPr>
          <w:iCs/>
        </w:rPr>
      </w:pPr>
      <w:r>
        <w:rPr>
          <w:iCs/>
        </w:rPr>
        <w:t>Единая информационная система:</w:t>
      </w:r>
      <w:r w:rsidRPr="000836D4">
        <w:t xml:space="preserve"> </w:t>
      </w:r>
      <w:hyperlink r:id="rId11" w:history="1">
        <w:r w:rsidRPr="00753F2B">
          <w:rPr>
            <w:rStyle w:val="a5"/>
            <w:szCs w:val="26"/>
          </w:rPr>
          <w:t>www.zakupki.gov.ru</w:t>
        </w:r>
      </w:hyperlink>
    </w:p>
    <w:p w:rsidR="00915B7D" w:rsidRPr="00F84878" w:rsidRDefault="00915B7D" w:rsidP="00915B7D">
      <w:pPr>
        <w:pStyle w:val="Default"/>
        <w:rPr>
          <w:iCs/>
        </w:rPr>
      </w:pPr>
    </w:p>
    <w:p w:rsidR="00915B7D" w:rsidRPr="005A22C3" w:rsidRDefault="00915B7D" w:rsidP="00915B7D">
      <w:pPr>
        <w:pStyle w:val="Default"/>
        <w:ind w:left="3686"/>
      </w:pPr>
      <w:r>
        <w:rPr>
          <w:iCs/>
        </w:rPr>
        <w:t>Официальный сайт ПАО «</w:t>
      </w:r>
      <w:r w:rsidR="009D6786">
        <w:rPr>
          <w:iCs/>
        </w:rPr>
        <w:t>Башинформсвязь</w:t>
      </w:r>
      <w:r>
        <w:rPr>
          <w:iCs/>
        </w:rPr>
        <w:t xml:space="preserve">»: </w:t>
      </w:r>
      <w:hyperlink r:id="rId12" w:history="1">
        <w:r w:rsidR="009D6786" w:rsidRPr="00675FE3">
          <w:rPr>
            <w:rStyle w:val="a5"/>
            <w:iCs/>
          </w:rPr>
          <w:t>www.</w:t>
        </w:r>
        <w:r w:rsidR="009D6786" w:rsidRPr="00675FE3">
          <w:rPr>
            <w:rStyle w:val="a5"/>
            <w:iCs/>
            <w:lang w:val="en-US"/>
          </w:rPr>
          <w:t>bashtel</w:t>
        </w:r>
        <w:r w:rsidR="009D6786" w:rsidRPr="00675FE3">
          <w:rPr>
            <w:rStyle w:val="a5"/>
            <w:iCs/>
          </w:rPr>
          <w:t>.</w:t>
        </w:r>
        <w:proofErr w:type="spellStart"/>
        <w:r w:rsidR="009D6786" w:rsidRPr="00675FE3">
          <w:rPr>
            <w:rStyle w:val="a5"/>
            <w:iCs/>
          </w:rPr>
          <w:t>ru</w:t>
        </w:r>
        <w:proofErr w:type="spellEnd"/>
      </w:hyperlink>
    </w:p>
    <w:p w:rsidR="00915B7D" w:rsidRPr="005A22C3" w:rsidRDefault="00915B7D" w:rsidP="00915B7D">
      <w:pPr>
        <w:jc w:val="center"/>
      </w:pPr>
    </w:p>
    <w:p w:rsidR="00915B7D" w:rsidRPr="005A22C3" w:rsidRDefault="00915B7D" w:rsidP="00915B7D">
      <w:pPr>
        <w:jc w:val="center"/>
      </w:pPr>
    </w:p>
    <w:p w:rsidR="00915B7D" w:rsidRDefault="00915B7D" w:rsidP="00915B7D">
      <w:pPr>
        <w:pStyle w:val="rvps1"/>
      </w:pPr>
    </w:p>
    <w:p w:rsidR="00915B7D" w:rsidRDefault="00915B7D" w:rsidP="0005731D">
      <w:pPr>
        <w:pStyle w:val="rvps1"/>
        <w:jc w:val="left"/>
      </w:pPr>
    </w:p>
    <w:p w:rsidR="00DC4CE9" w:rsidRDefault="00DC4CE9" w:rsidP="0005731D">
      <w:pPr>
        <w:pStyle w:val="rvps1"/>
        <w:jc w:val="left"/>
      </w:pPr>
    </w:p>
    <w:p w:rsidR="00F4795F" w:rsidRDefault="00F4795F" w:rsidP="00915B7D">
      <w:pPr>
        <w:rPr>
          <w:b/>
          <w:color w:val="FF0000"/>
        </w:rPr>
      </w:pPr>
    </w:p>
    <w:p w:rsidR="008E3D43" w:rsidRDefault="008E3D43" w:rsidP="00915B7D">
      <w:pPr>
        <w:rPr>
          <w:b/>
          <w:color w:val="FF0000"/>
        </w:rPr>
      </w:pPr>
    </w:p>
    <w:p w:rsidR="0069585D" w:rsidRDefault="0069585D" w:rsidP="00B666F4"/>
    <w:p w:rsidR="00256E87" w:rsidRDefault="00256E87" w:rsidP="00B666F4"/>
    <w:p w:rsidR="00995904" w:rsidRDefault="00995904" w:rsidP="00B666F4"/>
    <w:p w:rsidR="003D6AB1" w:rsidRPr="005A22C3" w:rsidRDefault="003D6AB1" w:rsidP="004D347C"/>
    <w:p w:rsidR="00915B7D" w:rsidRPr="005A22C3" w:rsidRDefault="00915B7D" w:rsidP="00915B7D">
      <w:pPr>
        <w:jc w:val="center"/>
      </w:pPr>
    </w:p>
    <w:p w:rsidR="00915B7D" w:rsidRPr="005A22C3" w:rsidRDefault="00915B7D" w:rsidP="00915B7D">
      <w:pPr>
        <w:jc w:val="center"/>
      </w:pPr>
    </w:p>
    <w:p w:rsidR="00915B7D" w:rsidRPr="005A22C3" w:rsidRDefault="00915B7D" w:rsidP="00915B7D">
      <w:pPr>
        <w:jc w:val="center"/>
      </w:pPr>
    </w:p>
    <w:p w:rsidR="00915B7D" w:rsidRPr="00005DD8" w:rsidRDefault="00915B7D" w:rsidP="00915B7D">
      <w:pPr>
        <w:pStyle w:val="110"/>
        <w:keepNext w:val="0"/>
        <w:rPr>
          <w:b/>
          <w:szCs w:val="24"/>
        </w:rPr>
      </w:pPr>
      <w:r w:rsidRPr="005A22C3">
        <w:rPr>
          <w:b/>
          <w:szCs w:val="24"/>
        </w:rPr>
        <w:t>20</w:t>
      </w:r>
      <w:r w:rsidR="00F55187">
        <w:rPr>
          <w:b/>
          <w:szCs w:val="24"/>
        </w:rPr>
        <w:t>18</w:t>
      </w:r>
    </w:p>
    <w:p w:rsidR="00915B7D" w:rsidRDefault="00915B7D" w:rsidP="00915B7D">
      <w:pPr>
        <w:jc w:val="center"/>
      </w:pPr>
      <w:r w:rsidRPr="005A22C3">
        <w:br w:type="page"/>
      </w:r>
    </w:p>
    <w:p w:rsidR="00915B7D" w:rsidRPr="00914EC5" w:rsidRDefault="00915B7D" w:rsidP="00915B7D">
      <w:pPr>
        <w:jc w:val="center"/>
        <w:rPr>
          <w:b/>
          <w:sz w:val="26"/>
        </w:rPr>
      </w:pPr>
      <w:r>
        <w:rPr>
          <w:b/>
          <w:sz w:val="26"/>
        </w:rPr>
        <w:lastRenderedPageBreak/>
        <w:t>Содержание</w:t>
      </w:r>
    </w:p>
    <w:p w:rsidR="00915B7D" w:rsidRDefault="00915B7D" w:rsidP="00915B7D">
      <w:pPr>
        <w:jc w:val="center"/>
      </w:pPr>
    </w:p>
    <w:p w:rsidR="00915B7D" w:rsidRPr="00742F11" w:rsidRDefault="00915B7D" w:rsidP="00915B7D">
      <w:pPr>
        <w:pStyle w:val="12"/>
        <w:tabs>
          <w:tab w:val="right" w:leader="dot" w:pos="10196"/>
        </w:tabs>
        <w:spacing w:line="360" w:lineRule="auto"/>
        <w:rPr>
          <w:rFonts w:ascii="Calibri" w:hAnsi="Calibri"/>
          <w:noProof/>
          <w:sz w:val="22"/>
          <w:szCs w:val="22"/>
        </w:rPr>
      </w:pPr>
      <w:r>
        <w:fldChar w:fldCharType="begin"/>
      </w:r>
      <w:r>
        <w:instrText xml:space="preserve"> TOC \o "1-3" \h \z \u </w:instrText>
      </w:r>
      <w:r>
        <w:fldChar w:fldCharType="separate"/>
      </w:r>
      <w:hyperlink w:anchor="_Toc438578257" w:history="1">
        <w:r w:rsidRPr="00742F11">
          <w:rPr>
            <w:rStyle w:val="a5"/>
            <w:rFonts w:eastAsia="MS Mincho"/>
            <w:noProof/>
            <w:kern w:val="32"/>
            <w:lang w:val="x-none" w:eastAsia="x-none"/>
          </w:rPr>
          <w:t>ИЗВЕЩЕНИЕ О ЗАКУПКЕ</w:t>
        </w:r>
        <w:r w:rsidRPr="00742F11">
          <w:rPr>
            <w:noProof/>
            <w:webHidden/>
          </w:rPr>
          <w:tab/>
        </w:r>
        <w:r w:rsidRPr="00742F11">
          <w:rPr>
            <w:noProof/>
            <w:webHidden/>
          </w:rPr>
          <w:fldChar w:fldCharType="begin"/>
        </w:r>
        <w:r w:rsidRPr="00742F11">
          <w:rPr>
            <w:noProof/>
            <w:webHidden/>
          </w:rPr>
          <w:instrText xml:space="preserve"> PAGEREF _Toc438578257 \h </w:instrText>
        </w:r>
        <w:r w:rsidRPr="00742F11">
          <w:rPr>
            <w:noProof/>
            <w:webHidden/>
          </w:rPr>
        </w:r>
        <w:r w:rsidRPr="00742F11">
          <w:rPr>
            <w:noProof/>
            <w:webHidden/>
          </w:rPr>
          <w:fldChar w:fldCharType="separate"/>
        </w:r>
        <w:r w:rsidR="00401889">
          <w:rPr>
            <w:noProof/>
            <w:webHidden/>
          </w:rPr>
          <w:t>3</w:t>
        </w:r>
        <w:r w:rsidRPr="00742F11">
          <w:rPr>
            <w:noProof/>
            <w:webHidden/>
          </w:rPr>
          <w:fldChar w:fldCharType="end"/>
        </w:r>
      </w:hyperlink>
    </w:p>
    <w:p w:rsidR="00915B7D" w:rsidRPr="00742F11" w:rsidRDefault="00401889" w:rsidP="00915B7D">
      <w:pPr>
        <w:pStyle w:val="12"/>
        <w:tabs>
          <w:tab w:val="right" w:leader="dot" w:pos="10196"/>
        </w:tabs>
        <w:spacing w:line="360" w:lineRule="auto"/>
        <w:rPr>
          <w:rFonts w:ascii="Calibri" w:hAnsi="Calibri"/>
          <w:noProof/>
          <w:sz w:val="22"/>
          <w:szCs w:val="22"/>
        </w:rPr>
      </w:pPr>
      <w:hyperlink w:anchor="_Toc438578258" w:history="1">
        <w:r w:rsidR="00915B7D" w:rsidRPr="00742F11">
          <w:rPr>
            <w:rStyle w:val="a5"/>
            <w:rFonts w:eastAsia="MS Mincho"/>
            <w:noProof/>
            <w:kern w:val="32"/>
            <w:lang w:eastAsia="x-none"/>
          </w:rPr>
          <w:t>ДОКУМЕНТАЦИЯ О ЗАКУПКЕ</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_Toc438578258 \h </w:instrText>
        </w:r>
        <w:r w:rsidR="00915B7D" w:rsidRPr="00742F11">
          <w:rPr>
            <w:noProof/>
            <w:webHidden/>
          </w:rPr>
        </w:r>
        <w:r w:rsidR="00915B7D" w:rsidRPr="00742F11">
          <w:rPr>
            <w:noProof/>
            <w:webHidden/>
          </w:rPr>
          <w:fldChar w:fldCharType="separate"/>
        </w:r>
        <w:r>
          <w:rPr>
            <w:noProof/>
            <w:webHidden/>
          </w:rPr>
          <w:t>5</w:t>
        </w:r>
        <w:r w:rsidR="00915B7D" w:rsidRPr="00742F11">
          <w:rPr>
            <w:noProof/>
            <w:webHidden/>
          </w:rPr>
          <w:fldChar w:fldCharType="end"/>
        </w:r>
      </w:hyperlink>
    </w:p>
    <w:p w:rsidR="00915B7D" w:rsidRPr="00742F11" w:rsidRDefault="00401889" w:rsidP="00915B7D">
      <w:pPr>
        <w:pStyle w:val="12"/>
        <w:tabs>
          <w:tab w:val="right" w:leader="dot" w:pos="10196"/>
        </w:tabs>
        <w:spacing w:line="360" w:lineRule="auto"/>
        <w:rPr>
          <w:rFonts w:ascii="Calibri" w:hAnsi="Calibri"/>
          <w:noProof/>
          <w:sz w:val="22"/>
          <w:szCs w:val="22"/>
        </w:rPr>
      </w:pPr>
      <w:hyperlink w:anchor="_Toc438578259" w:history="1">
        <w:r w:rsidR="00915B7D" w:rsidRPr="00742F11">
          <w:rPr>
            <w:rStyle w:val="a5"/>
            <w:rFonts w:eastAsia="MS Mincho"/>
            <w:noProof/>
            <w:kern w:val="32"/>
            <w:lang w:val="x-none" w:eastAsia="x-none"/>
          </w:rPr>
          <w:t>РАЗДЕЛ I. ТЕРМИНЫ И ОПРЕДЕЛЕНИЯ</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_Toc438578259 \h </w:instrText>
        </w:r>
        <w:r w:rsidR="00915B7D" w:rsidRPr="00742F11">
          <w:rPr>
            <w:noProof/>
            <w:webHidden/>
          </w:rPr>
        </w:r>
        <w:r w:rsidR="00915B7D" w:rsidRPr="00742F11">
          <w:rPr>
            <w:noProof/>
            <w:webHidden/>
          </w:rPr>
          <w:fldChar w:fldCharType="separate"/>
        </w:r>
        <w:r>
          <w:rPr>
            <w:noProof/>
            <w:webHidden/>
          </w:rPr>
          <w:t>5</w:t>
        </w:r>
        <w:r w:rsidR="00915B7D" w:rsidRPr="00742F11">
          <w:rPr>
            <w:noProof/>
            <w:webHidden/>
          </w:rPr>
          <w:fldChar w:fldCharType="end"/>
        </w:r>
      </w:hyperlink>
    </w:p>
    <w:p w:rsidR="00915B7D" w:rsidRPr="00742F11" w:rsidRDefault="00401889" w:rsidP="00915B7D">
      <w:pPr>
        <w:pStyle w:val="12"/>
        <w:tabs>
          <w:tab w:val="right" w:leader="dot" w:pos="10196"/>
        </w:tabs>
        <w:spacing w:line="360" w:lineRule="auto"/>
        <w:rPr>
          <w:rFonts w:ascii="Calibri" w:hAnsi="Calibri"/>
          <w:noProof/>
          <w:sz w:val="22"/>
          <w:szCs w:val="22"/>
        </w:rPr>
      </w:pPr>
      <w:hyperlink w:anchor="_Toc438578260" w:history="1">
        <w:r w:rsidR="00915B7D" w:rsidRPr="00742F11">
          <w:rPr>
            <w:rStyle w:val="a5"/>
            <w:rFonts w:eastAsia="MS Mincho"/>
            <w:noProof/>
            <w:kern w:val="32"/>
            <w:lang w:val="x-none" w:eastAsia="x-none"/>
          </w:rPr>
          <w:t xml:space="preserve">РАЗДЕЛ II. </w:t>
        </w:r>
        <w:r w:rsidR="00915B7D" w:rsidRPr="00742F11">
          <w:rPr>
            <w:rStyle w:val="a5"/>
            <w:rFonts w:eastAsia="MS Mincho"/>
            <w:noProof/>
            <w:kern w:val="32"/>
            <w:lang w:eastAsia="x-none"/>
          </w:rPr>
          <w:t>ИНФОРМАЦИОННАЯ КАРТА</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_Toc438578260 \h </w:instrText>
        </w:r>
        <w:r w:rsidR="00915B7D" w:rsidRPr="00742F11">
          <w:rPr>
            <w:noProof/>
            <w:webHidden/>
          </w:rPr>
        </w:r>
        <w:r w:rsidR="00915B7D" w:rsidRPr="00742F11">
          <w:rPr>
            <w:noProof/>
            <w:webHidden/>
          </w:rPr>
          <w:fldChar w:fldCharType="separate"/>
        </w:r>
        <w:r>
          <w:rPr>
            <w:noProof/>
            <w:webHidden/>
          </w:rPr>
          <w:t>6</w:t>
        </w:r>
        <w:r w:rsidR="00915B7D" w:rsidRPr="00742F11">
          <w:rPr>
            <w:noProof/>
            <w:webHidden/>
          </w:rPr>
          <w:fldChar w:fldCharType="end"/>
        </w:r>
      </w:hyperlink>
    </w:p>
    <w:p w:rsidR="00915B7D" w:rsidRPr="00742F11" w:rsidRDefault="00401889"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1" w:history="1">
        <w:r w:rsidR="00915B7D" w:rsidRPr="00742F11">
          <w:rPr>
            <w:rStyle w:val="a5"/>
            <w:b w:val="0"/>
          </w:rPr>
          <w:t>2.1. Общие сведения о закупке</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_Toc438578261 \h </w:instrText>
        </w:r>
        <w:r w:rsidR="00915B7D" w:rsidRPr="00742F11">
          <w:rPr>
            <w:b w:val="0"/>
            <w:i w:val="0"/>
            <w:webHidden/>
          </w:rPr>
        </w:r>
        <w:r w:rsidR="00915B7D" w:rsidRPr="00742F11">
          <w:rPr>
            <w:b w:val="0"/>
            <w:i w:val="0"/>
            <w:webHidden/>
          </w:rPr>
          <w:fldChar w:fldCharType="separate"/>
        </w:r>
        <w:r>
          <w:rPr>
            <w:b w:val="0"/>
            <w:i w:val="0"/>
            <w:webHidden/>
          </w:rPr>
          <w:t>6</w:t>
        </w:r>
        <w:r w:rsidR="00915B7D" w:rsidRPr="00742F11">
          <w:rPr>
            <w:b w:val="0"/>
            <w:i w:val="0"/>
            <w:webHidden/>
          </w:rPr>
          <w:fldChar w:fldCharType="end"/>
        </w:r>
      </w:hyperlink>
    </w:p>
    <w:p w:rsidR="00915B7D" w:rsidRPr="00742F11" w:rsidRDefault="00401889"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2" w:history="1">
        <w:r w:rsidR="00915B7D" w:rsidRPr="00742F11">
          <w:rPr>
            <w:rStyle w:val="a5"/>
            <w:b w:val="0"/>
          </w:rPr>
          <w:t>2.2. Документы, предоставляемые Претендентом</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_Toc438578262 \h </w:instrText>
        </w:r>
        <w:r w:rsidR="00915B7D" w:rsidRPr="00742F11">
          <w:rPr>
            <w:b w:val="0"/>
            <w:i w:val="0"/>
            <w:webHidden/>
          </w:rPr>
        </w:r>
        <w:r w:rsidR="00915B7D" w:rsidRPr="00742F11">
          <w:rPr>
            <w:b w:val="0"/>
            <w:i w:val="0"/>
            <w:webHidden/>
          </w:rPr>
          <w:fldChar w:fldCharType="separate"/>
        </w:r>
        <w:r>
          <w:rPr>
            <w:b w:val="0"/>
            <w:i w:val="0"/>
            <w:webHidden/>
          </w:rPr>
          <w:t>10</w:t>
        </w:r>
        <w:r w:rsidR="00915B7D" w:rsidRPr="00742F11">
          <w:rPr>
            <w:b w:val="0"/>
            <w:i w:val="0"/>
            <w:webHidden/>
          </w:rPr>
          <w:fldChar w:fldCharType="end"/>
        </w:r>
      </w:hyperlink>
    </w:p>
    <w:p w:rsidR="00915B7D" w:rsidRPr="008E3CB4" w:rsidRDefault="00401889"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3" w:history="1">
        <w:r w:rsidR="00915B7D" w:rsidRPr="00742F11">
          <w:rPr>
            <w:rStyle w:val="a5"/>
            <w:b w:val="0"/>
          </w:rPr>
          <w:t>2.3. Условия заключения и исполнения договора</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_Toc438578263 \h </w:instrText>
        </w:r>
        <w:r w:rsidR="00915B7D" w:rsidRPr="00742F11">
          <w:rPr>
            <w:b w:val="0"/>
            <w:i w:val="0"/>
            <w:webHidden/>
          </w:rPr>
        </w:r>
        <w:r w:rsidR="00915B7D" w:rsidRPr="00742F11">
          <w:rPr>
            <w:b w:val="0"/>
            <w:i w:val="0"/>
            <w:webHidden/>
          </w:rPr>
          <w:fldChar w:fldCharType="separate"/>
        </w:r>
        <w:r>
          <w:rPr>
            <w:b w:val="0"/>
            <w:i w:val="0"/>
            <w:webHidden/>
          </w:rPr>
          <w:t>12</w:t>
        </w:r>
        <w:r w:rsidR="00915B7D" w:rsidRPr="00742F11">
          <w:rPr>
            <w:b w:val="0"/>
            <w:i w:val="0"/>
            <w:webHidden/>
          </w:rPr>
          <w:fldChar w:fldCharType="end"/>
        </w:r>
      </w:hyperlink>
    </w:p>
    <w:p w:rsidR="00915B7D" w:rsidRPr="008E3CB4" w:rsidRDefault="00401889" w:rsidP="00CE01F6">
      <w:pPr>
        <w:pStyle w:val="12"/>
        <w:tabs>
          <w:tab w:val="right" w:leader="dot" w:pos="10196"/>
        </w:tabs>
        <w:spacing w:line="360" w:lineRule="auto"/>
        <w:rPr>
          <w:rFonts w:ascii="Calibri" w:hAnsi="Calibri"/>
          <w:noProof/>
          <w:sz w:val="22"/>
          <w:szCs w:val="22"/>
        </w:rPr>
      </w:pPr>
      <w:hyperlink w:anchor="_Toc438578264" w:history="1">
        <w:r w:rsidR="00915B7D" w:rsidRPr="009A3903">
          <w:rPr>
            <w:rStyle w:val="a5"/>
            <w:rFonts w:eastAsia="MS Mincho"/>
            <w:noProof/>
            <w:kern w:val="32"/>
            <w:lang w:val="x-none" w:eastAsia="x-none"/>
          </w:rPr>
          <w:t>ФОРМА</w:t>
        </w:r>
        <w:r w:rsidR="00915B7D" w:rsidRPr="009A3903">
          <w:rPr>
            <w:rStyle w:val="a5"/>
            <w:rFonts w:eastAsia="MS Mincho"/>
            <w:noProof/>
            <w:kern w:val="32"/>
            <w:lang w:eastAsia="x-none"/>
          </w:rPr>
          <w:t xml:space="preserve"> № 1</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ДЛЯ ПРЕДОСТАВЛЕНИЯ ИНФОРМАЦИИ РАСКРЫВАЮЩЕЙ ИНФОРМАЦИЮ В ОТНОШЕНИИ</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ВСЕЙ ЦЕПОЧКИ</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СОБСТВЕННИКОВ ПРЕТЕНДЕНТА</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 xml:space="preserve">ВКЛЮЧАЯ БЕНЕФИЦИАРОВ </w:t>
        </w:r>
        <w:r w:rsidR="00915B7D" w:rsidRPr="009A3903">
          <w:rPr>
            <w:rStyle w:val="a5"/>
            <w:rFonts w:eastAsia="MS Mincho"/>
            <w:noProof/>
            <w:kern w:val="32"/>
            <w:lang w:val="x-none" w:eastAsia="x-none"/>
          </w:rPr>
          <w:t>(</w:t>
        </w:r>
        <w:r w:rsidR="00915B7D" w:rsidRPr="009A3903">
          <w:rPr>
            <w:rStyle w:val="a5"/>
            <w:rFonts w:eastAsia="MS Mincho"/>
            <w:noProof/>
            <w:kern w:val="32"/>
            <w:lang w:eastAsia="x-none"/>
          </w:rPr>
          <w:t>В ТОМ ЧИСЛЕ КОНЕЧНЫХ)</w:t>
        </w:r>
        <w:r w:rsidR="00915B7D">
          <w:rPr>
            <w:noProof/>
            <w:webHidden/>
          </w:rPr>
          <w:tab/>
        </w:r>
        <w:r w:rsidR="00915B7D">
          <w:rPr>
            <w:noProof/>
            <w:webHidden/>
          </w:rPr>
          <w:fldChar w:fldCharType="begin"/>
        </w:r>
        <w:r w:rsidR="00915B7D">
          <w:rPr>
            <w:noProof/>
            <w:webHidden/>
          </w:rPr>
          <w:instrText xml:space="preserve"> PAGEREF _Toc438578264 \h </w:instrText>
        </w:r>
        <w:r w:rsidR="00915B7D">
          <w:rPr>
            <w:noProof/>
            <w:webHidden/>
          </w:rPr>
        </w:r>
        <w:r w:rsidR="00915B7D">
          <w:rPr>
            <w:noProof/>
            <w:webHidden/>
          </w:rPr>
          <w:fldChar w:fldCharType="separate"/>
        </w:r>
        <w:r>
          <w:rPr>
            <w:noProof/>
            <w:webHidden/>
          </w:rPr>
          <w:t>14</w:t>
        </w:r>
        <w:r w:rsidR="00915B7D">
          <w:rPr>
            <w:noProof/>
            <w:webHidden/>
          </w:rPr>
          <w:fldChar w:fldCharType="end"/>
        </w:r>
      </w:hyperlink>
    </w:p>
    <w:p w:rsidR="00915B7D" w:rsidRPr="008E3CB4" w:rsidRDefault="00401889" w:rsidP="00915B7D">
      <w:pPr>
        <w:pStyle w:val="12"/>
        <w:tabs>
          <w:tab w:val="right" w:leader="dot" w:pos="10196"/>
        </w:tabs>
        <w:spacing w:line="360" w:lineRule="auto"/>
        <w:rPr>
          <w:rFonts w:ascii="Calibri" w:hAnsi="Calibri"/>
          <w:noProof/>
          <w:sz w:val="22"/>
          <w:szCs w:val="22"/>
        </w:rPr>
      </w:pPr>
      <w:hyperlink w:anchor="_Toc438578267" w:history="1">
        <w:r w:rsidR="00915B7D" w:rsidRPr="009A3903">
          <w:rPr>
            <w:rStyle w:val="a5"/>
            <w:rFonts w:eastAsia="MS Mincho"/>
            <w:noProof/>
            <w:kern w:val="32"/>
            <w:lang w:val="x-none" w:eastAsia="x-none"/>
          </w:rPr>
          <w:t>РАЗДЕЛ I</w:t>
        </w:r>
        <w:r w:rsidR="00915B7D" w:rsidRPr="009A3903">
          <w:rPr>
            <w:rStyle w:val="a5"/>
            <w:rFonts w:eastAsia="MS Mincho"/>
            <w:noProof/>
            <w:kern w:val="32"/>
            <w:lang w:val="en-US" w:eastAsia="x-none"/>
          </w:rPr>
          <w:t>II</w:t>
        </w:r>
        <w:r w:rsidR="00915B7D" w:rsidRPr="009A3903">
          <w:rPr>
            <w:rStyle w:val="a5"/>
            <w:rFonts w:eastAsia="MS Mincho"/>
            <w:noProof/>
            <w:kern w:val="32"/>
            <w:lang w:val="x-none" w:eastAsia="x-none"/>
          </w:rPr>
          <w:t>. Техническое задание</w:t>
        </w:r>
        <w:r w:rsidR="00915B7D">
          <w:rPr>
            <w:noProof/>
            <w:webHidden/>
          </w:rPr>
          <w:tab/>
        </w:r>
        <w:r w:rsidR="00915B7D">
          <w:rPr>
            <w:noProof/>
            <w:webHidden/>
          </w:rPr>
          <w:fldChar w:fldCharType="begin"/>
        </w:r>
        <w:r w:rsidR="00915B7D">
          <w:rPr>
            <w:noProof/>
            <w:webHidden/>
          </w:rPr>
          <w:instrText xml:space="preserve"> PAGEREF _Toc438578267 \h </w:instrText>
        </w:r>
        <w:r w:rsidR="00915B7D">
          <w:rPr>
            <w:noProof/>
            <w:webHidden/>
          </w:rPr>
        </w:r>
        <w:r w:rsidR="00915B7D">
          <w:rPr>
            <w:noProof/>
            <w:webHidden/>
          </w:rPr>
          <w:fldChar w:fldCharType="separate"/>
        </w:r>
        <w:r>
          <w:rPr>
            <w:noProof/>
            <w:webHidden/>
          </w:rPr>
          <w:t>15</w:t>
        </w:r>
        <w:r w:rsidR="00915B7D">
          <w:rPr>
            <w:noProof/>
            <w:webHidden/>
          </w:rPr>
          <w:fldChar w:fldCharType="end"/>
        </w:r>
      </w:hyperlink>
    </w:p>
    <w:p w:rsidR="00915B7D" w:rsidRPr="008E3CB4" w:rsidRDefault="00401889" w:rsidP="00915B7D">
      <w:pPr>
        <w:pStyle w:val="12"/>
        <w:tabs>
          <w:tab w:val="right" w:leader="dot" w:pos="10196"/>
        </w:tabs>
        <w:spacing w:line="360" w:lineRule="auto"/>
        <w:rPr>
          <w:rFonts w:ascii="Calibri" w:hAnsi="Calibri"/>
          <w:noProof/>
          <w:sz w:val="22"/>
          <w:szCs w:val="22"/>
        </w:rPr>
      </w:pPr>
      <w:hyperlink w:anchor="_Toc438578268" w:history="1">
        <w:r w:rsidR="00915B7D" w:rsidRPr="009A3903">
          <w:rPr>
            <w:rStyle w:val="a5"/>
            <w:rFonts w:eastAsia="MS Mincho"/>
            <w:noProof/>
            <w:kern w:val="32"/>
            <w:lang w:val="x-none" w:eastAsia="x-none"/>
          </w:rPr>
          <w:t xml:space="preserve">РАЗДЕЛ </w:t>
        </w:r>
        <w:r w:rsidR="00915B7D" w:rsidRPr="009A3903">
          <w:rPr>
            <w:rStyle w:val="a5"/>
            <w:rFonts w:eastAsia="MS Mincho"/>
            <w:noProof/>
            <w:kern w:val="32"/>
            <w:lang w:val="en-US" w:eastAsia="x-none"/>
          </w:rPr>
          <w:t>I</w:t>
        </w:r>
        <w:r w:rsidR="00915B7D" w:rsidRPr="009A3903">
          <w:rPr>
            <w:rStyle w:val="a5"/>
            <w:rFonts w:eastAsia="MS Mincho"/>
            <w:noProof/>
            <w:kern w:val="32"/>
            <w:lang w:val="x-none" w:eastAsia="x-none"/>
          </w:rPr>
          <w:t>V. Проект договора</w:t>
        </w:r>
        <w:r w:rsidR="00915B7D">
          <w:rPr>
            <w:noProof/>
            <w:webHidden/>
          </w:rPr>
          <w:tab/>
        </w:r>
        <w:r w:rsidR="00915B7D">
          <w:rPr>
            <w:noProof/>
            <w:webHidden/>
          </w:rPr>
          <w:fldChar w:fldCharType="begin"/>
        </w:r>
        <w:r w:rsidR="00915B7D">
          <w:rPr>
            <w:noProof/>
            <w:webHidden/>
          </w:rPr>
          <w:instrText xml:space="preserve"> PAGEREF _Toc438578268 \h </w:instrText>
        </w:r>
        <w:r w:rsidR="00915B7D">
          <w:rPr>
            <w:noProof/>
            <w:webHidden/>
          </w:rPr>
        </w:r>
        <w:r w:rsidR="00915B7D">
          <w:rPr>
            <w:noProof/>
            <w:webHidden/>
          </w:rPr>
          <w:fldChar w:fldCharType="separate"/>
        </w:r>
        <w:r>
          <w:rPr>
            <w:noProof/>
            <w:webHidden/>
          </w:rPr>
          <w:t>15</w:t>
        </w:r>
        <w:r w:rsidR="00915B7D">
          <w:rPr>
            <w:noProof/>
            <w:webHidden/>
          </w:rPr>
          <w:fldChar w:fldCharType="end"/>
        </w:r>
      </w:hyperlink>
    </w:p>
    <w:p w:rsidR="00915B7D" w:rsidRDefault="00915B7D" w:rsidP="00915B7D">
      <w:pPr>
        <w:pStyle w:val="affc"/>
        <w:spacing w:line="360" w:lineRule="auto"/>
      </w:pPr>
      <w:r>
        <w:fldChar w:fldCharType="end"/>
      </w: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Pr="004B1C24" w:rsidRDefault="00915B7D" w:rsidP="00915B7D">
      <w:pPr>
        <w:rPr>
          <w:sz w:val="2"/>
          <w:szCs w:val="2"/>
        </w:rPr>
      </w:pPr>
      <w:r>
        <w:br w:type="page"/>
      </w:r>
    </w:p>
    <w:p w:rsidR="00915B7D" w:rsidRDefault="00915B7D" w:rsidP="00915B7D">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578257"/>
      <w:r w:rsidRPr="00E82F20">
        <w:rPr>
          <w:rFonts w:ascii="Times New Roman" w:eastAsia="MS Mincho" w:hAnsi="Times New Roman"/>
          <w:color w:val="17365D"/>
          <w:kern w:val="32"/>
          <w:szCs w:val="24"/>
          <w:lang w:val="x-none" w:eastAsia="x-none"/>
        </w:rPr>
        <w:lastRenderedPageBreak/>
        <w:t>ИЗВЕЩЕНИЕ О ЗАКУПКЕ</w:t>
      </w:r>
      <w:bookmarkEnd w:id="0"/>
    </w:p>
    <w:p w:rsidR="00915B7D" w:rsidRPr="003654D6" w:rsidRDefault="00915B7D" w:rsidP="00915B7D">
      <w:pPr>
        <w:rPr>
          <w:rFonts w:eastAsia="MS Mincho"/>
          <w:sz w:val="10"/>
          <w:szCs w:val="10"/>
          <w:lang w:eastAsia="x-none"/>
        </w:rPr>
      </w:pPr>
    </w:p>
    <w:p w:rsidR="00915B7D" w:rsidRPr="00F84878" w:rsidRDefault="00915B7D" w:rsidP="00915B7D">
      <w:pPr>
        <w:ind w:firstLine="567"/>
        <w:jc w:val="both"/>
      </w:pPr>
      <w:r>
        <w:rPr>
          <w:bCs/>
        </w:rPr>
        <w:t>Публичное</w:t>
      </w:r>
      <w:r w:rsidRPr="00C942AD">
        <w:rPr>
          <w:bCs/>
        </w:rPr>
        <w:t xml:space="preserve"> акционерное общество </w:t>
      </w:r>
      <w:r w:rsidR="000115EA">
        <w:rPr>
          <w:bCs/>
        </w:rPr>
        <w:t>«Башинформсвязь»</w:t>
      </w:r>
      <w:r w:rsidRPr="00C942AD">
        <w:rPr>
          <w:bCs/>
        </w:rPr>
        <w:t xml:space="preserve"> (</w:t>
      </w:r>
      <w:r>
        <w:rPr>
          <w:bCs/>
        </w:rPr>
        <w:t>далее - П</w:t>
      </w:r>
      <w:r w:rsidRPr="00C942AD">
        <w:rPr>
          <w:bCs/>
        </w:rPr>
        <w:t>АО «</w:t>
      </w:r>
      <w:r w:rsidR="000115EA">
        <w:rPr>
          <w:bCs/>
        </w:rPr>
        <w:t>Башинформсвязь»</w:t>
      </w:r>
      <w:r>
        <w:t>,</w:t>
      </w:r>
      <w:r w:rsidRPr="00F84878">
        <w:t xml:space="preserve"> Заказчик) объявляет о проведении </w:t>
      </w:r>
      <w:r>
        <w:t xml:space="preserve">закупки способом - </w:t>
      </w:r>
      <w:r w:rsidRPr="00A368D0">
        <w:t>Открытая закупка у единственного поста</w:t>
      </w:r>
      <w:r>
        <w:t>вщика (исполнителя, подрядчика)</w:t>
      </w:r>
      <w:r w:rsidRPr="00F84878">
        <w:t xml:space="preserve"> </w:t>
      </w:r>
      <w:r w:rsidR="00475E3A">
        <w:t xml:space="preserve">на право заключения договора </w:t>
      </w:r>
      <w:r w:rsidR="000E4D41" w:rsidRPr="000E4D41">
        <w:t xml:space="preserve">на </w:t>
      </w:r>
      <w:r w:rsidR="00EE3183">
        <w:rPr>
          <w:b/>
          <w:szCs w:val="26"/>
        </w:rPr>
        <w:t>о</w:t>
      </w:r>
      <w:r w:rsidR="00EE3183" w:rsidRPr="00D57A6D">
        <w:rPr>
          <w:b/>
          <w:szCs w:val="26"/>
        </w:rPr>
        <w:t>казание услуг консалтинга и сопровождения программных комплексов «Эталон» и «Р7»</w:t>
      </w:r>
      <w:r w:rsidR="00C04268" w:rsidRPr="00C04268">
        <w:t xml:space="preserve"> </w:t>
      </w:r>
      <w:r w:rsidRPr="00F84878">
        <w:t xml:space="preserve">(Далее по тексту </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15B7D" w:rsidRPr="00EE3183" w:rsidTr="00907BCE">
        <w:trPr>
          <w:trHeight w:val="897"/>
        </w:trPr>
        <w:tc>
          <w:tcPr>
            <w:tcW w:w="2694" w:type="dxa"/>
            <w:tcBorders>
              <w:bottom w:val="single" w:sz="4" w:space="0" w:color="auto"/>
            </w:tcBorders>
            <w:shd w:val="clear" w:color="auto" w:fill="F2F2F2"/>
            <w:vAlign w:val="center"/>
          </w:tcPr>
          <w:p w:rsidR="00915B7D" w:rsidRPr="00F84878" w:rsidRDefault="00915B7D" w:rsidP="00907BCE">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w:t>
            </w:r>
            <w:r w:rsidRPr="00D257F4">
              <w:rPr>
                <w:b/>
                <w:bCs/>
              </w:rPr>
              <w:t>(филиала Заказчика)</w:t>
            </w:r>
          </w:p>
        </w:tc>
        <w:tc>
          <w:tcPr>
            <w:tcW w:w="8080" w:type="dxa"/>
            <w:tcBorders>
              <w:bottom w:val="single" w:sz="4" w:space="0" w:color="auto"/>
            </w:tcBorders>
            <w:shd w:val="clear" w:color="auto" w:fill="auto"/>
            <w:vAlign w:val="center"/>
          </w:tcPr>
          <w:p w:rsidR="00915B7D" w:rsidRPr="004453E3" w:rsidRDefault="00C65123" w:rsidP="00907BCE">
            <w:pPr>
              <w:pStyle w:val="Default"/>
              <w:jc w:val="both"/>
              <w:rPr>
                <w:bCs/>
                <w:i/>
                <w:color w:val="FF0000"/>
              </w:rPr>
            </w:pPr>
            <w:r>
              <w:rPr>
                <w:bCs/>
              </w:rPr>
              <w:t>Публичное акционерное общество</w:t>
            </w:r>
            <w:r w:rsidR="00915B7D" w:rsidRPr="00F84878">
              <w:rPr>
                <w:bCs/>
              </w:rPr>
              <w:t xml:space="preserve"> «</w:t>
            </w:r>
            <w:r>
              <w:rPr>
                <w:bCs/>
              </w:rPr>
              <w:t>Башинформсвязь</w:t>
            </w:r>
            <w:r w:rsidR="00915B7D" w:rsidRPr="00F84878">
              <w:rPr>
                <w:bCs/>
              </w:rPr>
              <w:t>» (</w:t>
            </w:r>
            <w:r w:rsidR="00915B7D">
              <w:rPr>
                <w:bCs/>
              </w:rPr>
              <w:t>П</w:t>
            </w:r>
            <w:r w:rsidR="00915B7D" w:rsidRPr="00F84878">
              <w:rPr>
                <w:bCs/>
              </w:rPr>
              <w:t>АО «</w:t>
            </w:r>
            <w:r>
              <w:rPr>
                <w:bCs/>
              </w:rPr>
              <w:t>Башинформсвязь»)</w:t>
            </w:r>
          </w:p>
          <w:p w:rsidR="00915B7D" w:rsidRPr="004453E3" w:rsidRDefault="00915B7D" w:rsidP="00907BCE">
            <w:pPr>
              <w:pStyle w:val="Default"/>
              <w:jc w:val="both"/>
              <w:rPr>
                <w:bCs/>
                <w:sz w:val="10"/>
                <w:szCs w:val="10"/>
              </w:rPr>
            </w:pPr>
          </w:p>
          <w:p w:rsidR="00915B7D" w:rsidRPr="00F84878" w:rsidRDefault="00915B7D" w:rsidP="00907BCE">
            <w:pPr>
              <w:pStyle w:val="Default"/>
              <w:jc w:val="both"/>
              <w:rPr>
                <w:bCs/>
              </w:rPr>
            </w:pPr>
            <w:r w:rsidRPr="00F84878">
              <w:rPr>
                <w:bCs/>
              </w:rPr>
              <w:t xml:space="preserve">Место нахождения: </w:t>
            </w:r>
            <w:r w:rsidR="00E3384F">
              <w:rPr>
                <w:bCs/>
              </w:rPr>
              <w:t>450077</w:t>
            </w:r>
            <w:r w:rsidR="00BD1D49">
              <w:rPr>
                <w:bCs/>
              </w:rPr>
              <w:t xml:space="preserve">, Республика Башкортостан, г. Уфа, ул. </w:t>
            </w:r>
            <w:r w:rsidR="00E3384F">
              <w:rPr>
                <w:bCs/>
              </w:rPr>
              <w:t>Ленина, д. 30</w:t>
            </w:r>
          </w:p>
          <w:p w:rsidR="00915B7D" w:rsidRPr="00F84878" w:rsidRDefault="00915B7D" w:rsidP="00907BCE">
            <w:pPr>
              <w:pStyle w:val="Default"/>
              <w:jc w:val="both"/>
              <w:rPr>
                <w:bCs/>
              </w:rPr>
            </w:pPr>
            <w:r w:rsidRPr="00F84878">
              <w:rPr>
                <w:bCs/>
              </w:rPr>
              <w:t xml:space="preserve">Почтовый адрес: </w:t>
            </w:r>
            <w:r w:rsidR="00E3384F">
              <w:rPr>
                <w:bCs/>
              </w:rPr>
              <w:t>450077, Республика Башкортостан, г. Уфа, ул. Ленина, д. 30</w:t>
            </w:r>
          </w:p>
          <w:p w:rsidR="00915B7D" w:rsidRPr="003654D6" w:rsidRDefault="00915B7D" w:rsidP="00907BCE">
            <w:pPr>
              <w:pStyle w:val="Default"/>
              <w:jc w:val="both"/>
              <w:rPr>
                <w:bCs/>
                <w:sz w:val="8"/>
                <w:szCs w:val="8"/>
              </w:rPr>
            </w:pPr>
          </w:p>
          <w:p w:rsidR="00915B7D" w:rsidRPr="00F84878" w:rsidRDefault="00915B7D" w:rsidP="00907BCE">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Pr>
                <w:bCs/>
              </w:rPr>
              <w:t>)</w:t>
            </w:r>
            <w:r w:rsidRPr="00F84878">
              <w:rPr>
                <w:bCs/>
              </w:rPr>
              <w:t>:</w:t>
            </w:r>
          </w:p>
          <w:p w:rsidR="0053230E" w:rsidRPr="0053230E" w:rsidRDefault="0053230E" w:rsidP="0053230E">
            <w:pPr>
              <w:autoSpaceDE w:val="0"/>
              <w:autoSpaceDN w:val="0"/>
              <w:adjustRightInd w:val="0"/>
              <w:rPr>
                <w:rFonts w:eastAsia="Calibri"/>
                <w:bCs/>
                <w:color w:val="000000"/>
              </w:rPr>
            </w:pPr>
            <w:r w:rsidRPr="0053230E">
              <w:rPr>
                <w:rFonts w:eastAsia="Calibri"/>
                <w:bCs/>
                <w:color w:val="000000"/>
              </w:rPr>
              <w:t>Резяпова Адэля Геннадьевна</w:t>
            </w:r>
          </w:p>
          <w:p w:rsidR="0053230E" w:rsidRPr="001C5A0E" w:rsidRDefault="0053230E" w:rsidP="0053230E">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+ 7 (347)</w:t>
            </w:r>
            <w:r w:rsidR="0046292C" w:rsidRPr="001C5A0E">
              <w:rPr>
                <w:rFonts w:eastAsia="Calibri"/>
                <w:bCs/>
                <w:color w:val="000000"/>
              </w:rPr>
              <w:t xml:space="preserve"> </w:t>
            </w:r>
            <w:r w:rsidRPr="001C5A0E">
              <w:rPr>
                <w:rFonts w:eastAsia="Calibri"/>
                <w:bCs/>
                <w:color w:val="000000"/>
              </w:rPr>
              <w:t xml:space="preserve">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13" w:history="1">
              <w:r w:rsidRPr="001C5A0E">
                <w:rPr>
                  <w:rFonts w:eastAsia="Calibri"/>
                  <w:bCs/>
                  <w:color w:val="0000FF"/>
                  <w:u w:val="single"/>
                </w:rPr>
                <w:t xml:space="preserve"> </w:t>
              </w:r>
              <w:bookmarkStart w:id="1" w:name="_GoBack"/>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bookmarkEnd w:id="1"/>
            </w:hyperlink>
          </w:p>
          <w:p w:rsidR="0073335D" w:rsidRPr="001C5A0E" w:rsidRDefault="0073335D" w:rsidP="00A47819">
            <w:pPr>
              <w:autoSpaceDE w:val="0"/>
              <w:autoSpaceDN w:val="0"/>
              <w:adjustRightInd w:val="0"/>
              <w:jc w:val="both"/>
              <w:rPr>
                <w:rFonts w:eastAsia="Calibri"/>
                <w:bCs/>
                <w:color w:val="0000FF"/>
                <w:u w:val="single"/>
              </w:rPr>
            </w:pPr>
          </w:p>
          <w:p w:rsidR="0073335D" w:rsidRPr="00476D4C" w:rsidRDefault="0073335D" w:rsidP="0073335D">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AF44B9" w:rsidRDefault="00EE3183" w:rsidP="00AF44B9">
            <w:pPr>
              <w:autoSpaceDE w:val="0"/>
              <w:autoSpaceDN w:val="0"/>
              <w:adjustRightInd w:val="0"/>
              <w:jc w:val="both"/>
              <w:rPr>
                <w:rFonts w:eastAsia="Calibri"/>
                <w:bCs/>
              </w:rPr>
            </w:pPr>
            <w:r>
              <w:rPr>
                <w:rFonts w:eastAsia="Calibri"/>
                <w:bCs/>
              </w:rPr>
              <w:t>Тимилова Ирина Александровна</w:t>
            </w:r>
          </w:p>
          <w:p w:rsidR="00915B7D" w:rsidRPr="00256E87" w:rsidRDefault="00AF44B9" w:rsidP="00F55187">
            <w:pPr>
              <w:autoSpaceDE w:val="0"/>
              <w:autoSpaceDN w:val="0"/>
              <w:adjustRightInd w:val="0"/>
              <w:jc w:val="both"/>
              <w:rPr>
                <w:rFonts w:eastAsia="Calibri"/>
                <w:bCs/>
              </w:rPr>
            </w:pPr>
            <w:r w:rsidRPr="00B57D6D">
              <w:rPr>
                <w:rFonts w:eastAsia="Calibri"/>
                <w:bCs/>
                <w:color w:val="000000"/>
              </w:rPr>
              <w:t>тел</w:t>
            </w:r>
            <w:r w:rsidR="00EE3183" w:rsidRPr="00256E87">
              <w:rPr>
                <w:rFonts w:eastAsia="Calibri"/>
                <w:bCs/>
                <w:color w:val="000000"/>
              </w:rPr>
              <w:t>. + 7 (347)2215473</w:t>
            </w:r>
            <w:r w:rsidRPr="00256E87">
              <w:rPr>
                <w:rFonts w:eastAsia="Calibri"/>
                <w:bCs/>
                <w:color w:val="000000"/>
              </w:rPr>
              <w:t xml:space="preserve">, </w:t>
            </w:r>
            <w:r w:rsidRPr="00B57D6D">
              <w:rPr>
                <w:rFonts w:eastAsia="Calibri"/>
                <w:bCs/>
                <w:color w:val="000000"/>
                <w:lang w:val="en-US"/>
              </w:rPr>
              <w:t>e</w:t>
            </w:r>
            <w:r w:rsidRPr="00256E87">
              <w:rPr>
                <w:rFonts w:eastAsia="Calibri"/>
                <w:bCs/>
                <w:color w:val="000000"/>
              </w:rPr>
              <w:t>-</w:t>
            </w:r>
            <w:r w:rsidRPr="00B57D6D">
              <w:rPr>
                <w:rFonts w:eastAsia="Calibri"/>
                <w:bCs/>
                <w:color w:val="000000"/>
                <w:lang w:val="en-US"/>
              </w:rPr>
              <w:t>mail</w:t>
            </w:r>
            <w:r w:rsidRPr="00256E87">
              <w:rPr>
                <w:rFonts w:eastAsia="Calibri"/>
                <w:bCs/>
                <w:color w:val="000000"/>
              </w:rPr>
              <w:t xml:space="preserve">: </w:t>
            </w:r>
            <w:hyperlink r:id="rId14" w:history="1">
              <w:r w:rsidR="00EE3183" w:rsidRPr="0062357F">
                <w:rPr>
                  <w:rStyle w:val="a5"/>
                  <w:lang w:val="en-US"/>
                </w:rPr>
                <w:t>i</w:t>
              </w:r>
              <w:r w:rsidR="00EE3183" w:rsidRPr="00256E87">
                <w:rPr>
                  <w:rStyle w:val="a5"/>
                </w:rPr>
                <w:t>.</w:t>
              </w:r>
              <w:r w:rsidR="00EE3183" w:rsidRPr="0062357F">
                <w:rPr>
                  <w:rStyle w:val="a5"/>
                  <w:lang w:val="en-US"/>
                </w:rPr>
                <w:t>timilova</w:t>
              </w:r>
              <w:r w:rsidR="00EE3183" w:rsidRPr="00256E87">
                <w:rPr>
                  <w:rStyle w:val="a5"/>
                </w:rPr>
                <w:t>@</w:t>
              </w:r>
              <w:r w:rsidR="00EE3183" w:rsidRPr="0062357F">
                <w:rPr>
                  <w:rStyle w:val="a5"/>
                  <w:lang w:val="en-US"/>
                </w:rPr>
                <w:t>bashtel</w:t>
              </w:r>
              <w:r w:rsidR="00EE3183" w:rsidRPr="00256E87">
                <w:rPr>
                  <w:rStyle w:val="a5"/>
                </w:rPr>
                <w:t>.</w:t>
              </w:r>
              <w:proofErr w:type="spellStart"/>
              <w:r w:rsidR="00EE3183" w:rsidRPr="0062357F">
                <w:rPr>
                  <w:rStyle w:val="a5"/>
                  <w:lang w:val="en-US"/>
                </w:rPr>
                <w:t>ru</w:t>
              </w:r>
              <w:proofErr w:type="spellEnd"/>
            </w:hyperlink>
            <w:r w:rsidR="00EE3183" w:rsidRPr="00256E87">
              <w:t xml:space="preserve"> </w:t>
            </w:r>
          </w:p>
        </w:tc>
      </w:tr>
      <w:tr w:rsidR="00915B7D" w:rsidRPr="00041194" w:rsidTr="00907BCE">
        <w:trPr>
          <w:trHeight w:val="897"/>
        </w:trPr>
        <w:tc>
          <w:tcPr>
            <w:tcW w:w="2694" w:type="dxa"/>
            <w:tcBorders>
              <w:bottom w:val="single" w:sz="4" w:space="0" w:color="auto"/>
            </w:tcBorders>
            <w:shd w:val="clear" w:color="auto" w:fill="F2F2F2"/>
            <w:vAlign w:val="center"/>
          </w:tcPr>
          <w:p w:rsidR="00915B7D" w:rsidRDefault="00915B7D" w:rsidP="00907BCE">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915B7D" w:rsidRPr="00F84878" w:rsidRDefault="00245752" w:rsidP="00245752">
            <w:pPr>
              <w:pStyle w:val="Default"/>
              <w:jc w:val="both"/>
              <w:rPr>
                <w:bCs/>
              </w:rPr>
            </w:pPr>
            <w:r>
              <w:rPr>
                <w:bCs/>
              </w:rPr>
              <w:t>Требования н</w:t>
            </w:r>
            <w:r w:rsidR="00915B7D" w:rsidRPr="00E00762">
              <w:rPr>
                <w:bCs/>
              </w:rPr>
              <w:t>е установлен</w:t>
            </w:r>
            <w:r w:rsidR="00915B7D">
              <w:rPr>
                <w:bCs/>
              </w:rPr>
              <w:t>ы</w:t>
            </w:r>
          </w:p>
        </w:tc>
      </w:tr>
      <w:tr w:rsidR="00915B7D" w:rsidRPr="00F84878" w:rsidTr="00907BCE">
        <w:trPr>
          <w:trHeight w:val="1619"/>
        </w:trPr>
        <w:tc>
          <w:tcPr>
            <w:tcW w:w="2694" w:type="dxa"/>
            <w:shd w:val="clear" w:color="auto" w:fill="F2F2F2"/>
            <w:vAlign w:val="center"/>
          </w:tcPr>
          <w:p w:rsidR="00915B7D" w:rsidRPr="00F84878" w:rsidRDefault="00915B7D" w:rsidP="00907BCE">
            <w:pPr>
              <w:pStyle w:val="Default"/>
              <w:rPr>
                <w:b/>
                <w:iCs/>
              </w:rPr>
            </w:pPr>
            <w:r w:rsidRPr="00F84878">
              <w:rPr>
                <w:b/>
                <w:iCs/>
              </w:rPr>
              <w:t>Предмет</w:t>
            </w:r>
            <w:r w:rsidRPr="004453E3">
              <w:rPr>
                <w:b/>
                <w:iCs/>
              </w:rPr>
              <w:t xml:space="preserve"> </w:t>
            </w:r>
            <w:r w:rsidRPr="00F84878">
              <w:rPr>
                <w:b/>
                <w:iCs/>
              </w:rPr>
              <w:t>Договора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915B7D" w:rsidRPr="00281E5B" w:rsidRDefault="00915B7D" w:rsidP="00907BCE">
            <w:pPr>
              <w:pStyle w:val="Default"/>
              <w:jc w:val="both"/>
              <w:rPr>
                <w:szCs w:val="26"/>
              </w:rPr>
            </w:pPr>
            <w:r w:rsidRPr="00F84878">
              <w:rPr>
                <w:iCs/>
              </w:rPr>
              <w:t xml:space="preserve">Договор </w:t>
            </w:r>
            <w:r w:rsidR="000E4D41" w:rsidRPr="000E4D41">
              <w:t xml:space="preserve">на </w:t>
            </w:r>
            <w:r w:rsidR="00EE3183">
              <w:rPr>
                <w:b/>
                <w:szCs w:val="26"/>
              </w:rPr>
              <w:t>о</w:t>
            </w:r>
            <w:r w:rsidR="00EE3183" w:rsidRPr="00D57A6D">
              <w:rPr>
                <w:b/>
                <w:szCs w:val="26"/>
              </w:rPr>
              <w:t>казание услуг консалтинга и сопровождения программных комплексов «Эталон» и «Р7»</w:t>
            </w:r>
          </w:p>
          <w:p w:rsidR="00CA45B1" w:rsidRPr="00F84878" w:rsidRDefault="00CA45B1" w:rsidP="00907BCE">
            <w:pPr>
              <w:pStyle w:val="Default"/>
              <w:jc w:val="both"/>
              <w:rPr>
                <w:iCs/>
              </w:rPr>
            </w:pPr>
          </w:p>
          <w:p w:rsidR="00915B7D" w:rsidRPr="00F84878" w:rsidRDefault="00915B7D" w:rsidP="00907BCE">
            <w:pPr>
              <w:autoSpaceDE w:val="0"/>
              <w:autoSpaceDN w:val="0"/>
              <w:adjustRightInd w:val="0"/>
              <w:jc w:val="both"/>
              <w:rPr>
                <w:iCs/>
              </w:rPr>
            </w:pPr>
            <w:r w:rsidRPr="00F84878">
              <w:rPr>
                <w:rFonts w:eastAsia="Calibri"/>
              </w:rPr>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5"/>
                  <w:iCs/>
                </w:rPr>
                <w:t>разделе I</w:t>
              </w:r>
              <w:r>
                <w:rPr>
                  <w:rStyle w:val="a5"/>
                  <w:iCs/>
                  <w:lang w:val="en-US"/>
                </w:rPr>
                <w:t>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tc>
      </w:tr>
      <w:tr w:rsidR="00915B7D" w:rsidRPr="00F84878" w:rsidTr="00907BCE">
        <w:trPr>
          <w:trHeight w:val="1403"/>
        </w:trPr>
        <w:tc>
          <w:tcPr>
            <w:tcW w:w="2694" w:type="dxa"/>
            <w:tcBorders>
              <w:top w:val="nil"/>
              <w:bottom w:val="single" w:sz="4" w:space="0" w:color="auto"/>
            </w:tcBorders>
            <w:shd w:val="clear" w:color="auto" w:fill="F2F2F2"/>
            <w:vAlign w:val="center"/>
          </w:tcPr>
          <w:p w:rsidR="00915B7D" w:rsidRPr="00F84878" w:rsidRDefault="00915B7D" w:rsidP="00907BCE">
            <w:pPr>
              <w:pStyle w:val="Default"/>
              <w:rPr>
                <w:b/>
                <w:iCs/>
              </w:rPr>
            </w:pPr>
            <w:r>
              <w:rPr>
                <w:b/>
                <w:bCs/>
              </w:rPr>
              <w:t>М</w:t>
            </w:r>
            <w:r w:rsidRPr="00F84878">
              <w:rPr>
                <w:b/>
                <w:bCs/>
              </w:rPr>
              <w:t xml:space="preserve">есто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915B7D" w:rsidRPr="00F84878" w:rsidRDefault="00915B7D" w:rsidP="00907BCE">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соответствии с проектом Договора </w:t>
            </w:r>
            <w:r>
              <w:rPr>
                <w:iCs/>
              </w:rPr>
              <w:t xml:space="preserve">                      </w:t>
            </w:r>
            <w:proofErr w:type="gramStart"/>
            <w:r>
              <w:rPr>
                <w:iCs/>
              </w:rPr>
              <w:t xml:space="preserve">   (</w:t>
            </w:r>
            <w:proofErr w:type="gramEnd"/>
            <w:r w:rsidRPr="00E2402F">
              <w:rPr>
                <w:iCs/>
              </w:rPr>
              <w:t xml:space="preserve">в </w:t>
            </w:r>
            <w:hyperlink w:anchor="_РАЗДЕЛ_V._Проект" w:history="1">
              <w:r w:rsidRPr="00E2402F">
                <w:rPr>
                  <w:rStyle w:val="a5"/>
                  <w:iCs/>
                </w:rPr>
                <w:t xml:space="preserve">разделе </w:t>
              </w:r>
              <w:r>
                <w:rPr>
                  <w:rStyle w:val="a5"/>
                  <w:iCs/>
                  <w:lang w:val="en-US"/>
                </w:rPr>
                <w:t>I</w:t>
              </w:r>
              <w:r w:rsidRPr="00E2402F">
                <w:rPr>
                  <w:rStyle w:val="a5"/>
                  <w:iCs/>
                  <w:lang w:val="en-US"/>
                </w:rPr>
                <w:t>V</w:t>
              </w:r>
              <w:r w:rsidRPr="00E2402F">
                <w:rPr>
                  <w:rStyle w:val="a5"/>
                  <w:iCs/>
                </w:rPr>
                <w:t xml:space="preserve"> «Проект договора»</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5"/>
                  <w:iCs/>
                </w:rPr>
                <w:t>разделе I</w:t>
              </w:r>
              <w:r>
                <w:rPr>
                  <w:rStyle w:val="a5"/>
                  <w:iCs/>
                  <w:lang w:val="en-US"/>
                </w:rPr>
                <w:t>II</w:t>
              </w:r>
              <w:r w:rsidRPr="00F84878">
                <w:rPr>
                  <w:rStyle w:val="a5"/>
                  <w:iCs/>
                </w:rPr>
                <w:t>«Техническое задание»</w:t>
              </w:r>
            </w:hyperlink>
            <w:r w:rsidRPr="004453E3">
              <w:rPr>
                <w:iCs/>
                <w:color w:val="auto"/>
              </w:rPr>
              <w:t xml:space="preserve">) </w:t>
            </w:r>
            <w:r w:rsidRPr="00F84878">
              <w:rPr>
                <w:iCs/>
              </w:rPr>
              <w:t>Документации</w:t>
            </w:r>
            <w:r>
              <w:rPr>
                <w:iCs/>
              </w:rPr>
              <w:t xml:space="preserve"> о закупке</w:t>
            </w:r>
          </w:p>
          <w:p w:rsidR="00915B7D" w:rsidRPr="00F84878" w:rsidRDefault="00915B7D" w:rsidP="00907BCE">
            <w:pPr>
              <w:pStyle w:val="Default"/>
              <w:jc w:val="both"/>
              <w:rPr>
                <w:iCs/>
              </w:rPr>
            </w:pPr>
          </w:p>
        </w:tc>
      </w:tr>
      <w:tr w:rsidR="00915B7D" w:rsidRPr="00F84878" w:rsidTr="0053230E">
        <w:trPr>
          <w:trHeight w:val="1693"/>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F84878" w:rsidRDefault="00915B7D" w:rsidP="00907BCE">
            <w:pPr>
              <w:pStyle w:val="Default"/>
              <w:rPr>
                <w:b/>
                <w:bCs/>
              </w:rPr>
            </w:pPr>
            <w:r w:rsidRPr="00F84878">
              <w:rPr>
                <w:b/>
                <w:iCs/>
              </w:rPr>
              <w:t>Сведения о начальной (максимальной) цене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BF5800" w:rsidRPr="0053230E" w:rsidRDefault="00EE3183" w:rsidP="00BF5800">
            <w:pPr>
              <w:pStyle w:val="Default"/>
              <w:jc w:val="both"/>
              <w:rPr>
                <w:iCs/>
                <w:color w:val="auto"/>
                <w:sz w:val="10"/>
                <w:szCs w:val="10"/>
              </w:rPr>
            </w:pPr>
            <w:r>
              <w:t>960 000</w:t>
            </w:r>
            <w:r w:rsidRPr="00116D7C">
              <w:t>,00 (</w:t>
            </w:r>
            <w:r>
              <w:t>девятьсот шестьдесят тысяч</w:t>
            </w:r>
            <w:r w:rsidRPr="00116D7C">
              <w:t>) рублей 00 копеек</w:t>
            </w:r>
            <w:r w:rsidRPr="00116D7C">
              <w:rPr>
                <w:iCs/>
                <w:color w:val="auto"/>
              </w:rPr>
              <w:t xml:space="preserve">, с учетом НДС, в том числе НДС (18%) </w:t>
            </w:r>
            <w:r>
              <w:rPr>
                <w:iCs/>
                <w:color w:val="auto"/>
              </w:rPr>
              <w:t>146 440,68</w:t>
            </w:r>
            <w:r w:rsidRPr="00116D7C">
              <w:rPr>
                <w:iCs/>
                <w:color w:val="auto"/>
              </w:rPr>
              <w:t xml:space="preserve"> (</w:t>
            </w:r>
            <w:r>
              <w:rPr>
                <w:iCs/>
                <w:color w:val="auto"/>
              </w:rPr>
              <w:t>сто сорок шесть тысяч четыреста сорок) рублей 68</w:t>
            </w:r>
            <w:r w:rsidRPr="00116D7C">
              <w:rPr>
                <w:iCs/>
                <w:color w:val="auto"/>
              </w:rPr>
              <w:t xml:space="preserve"> копее</w:t>
            </w:r>
            <w:r>
              <w:rPr>
                <w:iCs/>
                <w:color w:val="auto"/>
              </w:rPr>
              <w:t>к</w:t>
            </w:r>
          </w:p>
        </w:tc>
      </w:tr>
      <w:tr w:rsidR="00915B7D" w:rsidRPr="00F84878" w:rsidTr="00907BCE">
        <w:tc>
          <w:tcPr>
            <w:tcW w:w="2694" w:type="dxa"/>
            <w:tcBorders>
              <w:top w:val="single" w:sz="4" w:space="0" w:color="auto"/>
            </w:tcBorders>
            <w:shd w:val="clear" w:color="auto" w:fill="auto"/>
          </w:tcPr>
          <w:p w:rsidR="00915B7D" w:rsidRPr="00F84878" w:rsidRDefault="00915B7D" w:rsidP="00907BCE">
            <w:pPr>
              <w:pStyle w:val="Default"/>
              <w:rPr>
                <w:b/>
                <w:iCs/>
              </w:rPr>
            </w:pPr>
            <w:r>
              <w:rPr>
                <w:b/>
                <w:bCs/>
              </w:rPr>
              <w:t>Порядок, м</w:t>
            </w:r>
            <w:r w:rsidRPr="00F84878">
              <w:rPr>
                <w:b/>
                <w:bCs/>
              </w:rPr>
              <w:t xml:space="preserve">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915B7D" w:rsidRPr="00F84878" w:rsidRDefault="00915B7D" w:rsidP="00907BCE">
            <w:pPr>
              <w:pStyle w:val="Default"/>
              <w:jc w:val="both"/>
              <w:rPr>
                <w:iCs/>
              </w:rPr>
            </w:pPr>
            <w:r>
              <w:rPr>
                <w:iCs/>
              </w:rPr>
              <w:t>Не предусмотрено</w:t>
            </w:r>
          </w:p>
        </w:tc>
      </w:tr>
      <w:tr w:rsidR="00915B7D" w:rsidRPr="00F84878" w:rsidTr="00907BCE">
        <w:tc>
          <w:tcPr>
            <w:tcW w:w="2694" w:type="dxa"/>
            <w:shd w:val="clear" w:color="auto" w:fill="auto"/>
          </w:tcPr>
          <w:p w:rsidR="00915B7D" w:rsidRPr="00F84878" w:rsidRDefault="00915B7D" w:rsidP="00907BCE">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915B7D" w:rsidRPr="00F84878" w:rsidRDefault="00915B7D" w:rsidP="00907BCE">
            <w:pPr>
              <w:pStyle w:val="Default"/>
              <w:rPr>
                <w:iCs/>
              </w:rPr>
            </w:pPr>
            <w:r>
              <w:rPr>
                <w:iCs/>
              </w:rPr>
              <w:t xml:space="preserve">Не предусмотрено </w:t>
            </w:r>
          </w:p>
        </w:tc>
      </w:tr>
      <w:tr w:rsidR="00915B7D" w:rsidRPr="00F84878" w:rsidTr="00907BCE">
        <w:tc>
          <w:tcPr>
            <w:tcW w:w="2694" w:type="dxa"/>
            <w:shd w:val="clear" w:color="auto" w:fill="F2F2F2"/>
          </w:tcPr>
          <w:p w:rsidR="00915B7D" w:rsidRDefault="00915B7D" w:rsidP="00907BCE">
            <w:pPr>
              <w:pStyle w:val="Default"/>
              <w:rPr>
                <w:b/>
                <w:bCs/>
              </w:rPr>
            </w:pPr>
            <w:r w:rsidRPr="00F84878">
              <w:rPr>
                <w:b/>
                <w:bCs/>
              </w:rPr>
              <w:t>Место</w:t>
            </w:r>
            <w:r>
              <w:rPr>
                <w:b/>
                <w:bCs/>
              </w:rPr>
              <w:t xml:space="preserve"> и </w:t>
            </w:r>
            <w:r w:rsidRPr="00F84878">
              <w:rPr>
                <w:b/>
                <w:bCs/>
              </w:rPr>
              <w:t xml:space="preserve">дата рассмотрения </w:t>
            </w:r>
            <w:r>
              <w:rPr>
                <w:b/>
                <w:bCs/>
              </w:rPr>
              <w:t>За</w:t>
            </w:r>
            <w:r w:rsidRPr="00F84878">
              <w:rPr>
                <w:b/>
                <w:bCs/>
              </w:rPr>
              <w:t>явок</w:t>
            </w:r>
          </w:p>
          <w:p w:rsidR="00915B7D" w:rsidRPr="00F84878" w:rsidRDefault="00915B7D" w:rsidP="00907BCE">
            <w:pPr>
              <w:pStyle w:val="Default"/>
              <w:rPr>
                <w:b/>
                <w:iCs/>
              </w:rPr>
            </w:pPr>
            <w:r w:rsidRPr="00F84878">
              <w:rPr>
                <w:b/>
                <w:bCs/>
              </w:rPr>
              <w:t>подведения итогов закупки</w:t>
            </w:r>
          </w:p>
        </w:tc>
        <w:tc>
          <w:tcPr>
            <w:tcW w:w="8080" w:type="dxa"/>
            <w:shd w:val="clear" w:color="auto" w:fill="auto"/>
          </w:tcPr>
          <w:p w:rsidR="00915B7D" w:rsidRDefault="00915B7D" w:rsidP="00907BCE">
            <w:pPr>
              <w:pStyle w:val="Default"/>
              <w:jc w:val="both"/>
              <w:rPr>
                <w:iCs/>
              </w:rPr>
            </w:pPr>
            <w:r w:rsidRPr="00E02900">
              <w:rPr>
                <w:iCs/>
              </w:rPr>
              <w:t>Рассмотрение проекта Договора (Договоров) и подведение итогов Закупки</w:t>
            </w:r>
            <w:r w:rsidRPr="00F84878">
              <w:rPr>
                <w:iCs/>
              </w:rPr>
              <w:t xml:space="preserve"> будет проводиться по адресу: </w:t>
            </w:r>
            <w:r w:rsidR="00C21C29">
              <w:rPr>
                <w:bCs/>
              </w:rPr>
              <w:t>450077, Республика Башкортостан, г. Уфа, ул. Ленина, д. 30</w:t>
            </w:r>
          </w:p>
          <w:p w:rsidR="00C21C29" w:rsidRDefault="00C21C29" w:rsidP="00907BCE">
            <w:pPr>
              <w:pStyle w:val="Default"/>
              <w:jc w:val="both"/>
              <w:rPr>
                <w:iCs/>
              </w:rPr>
            </w:pPr>
          </w:p>
          <w:p w:rsidR="00915B7D" w:rsidRPr="00F84878" w:rsidRDefault="00915B7D" w:rsidP="007D1168">
            <w:pPr>
              <w:pStyle w:val="Default"/>
              <w:rPr>
                <w:iCs/>
              </w:rPr>
            </w:pPr>
            <w:r w:rsidRPr="00F84878">
              <w:rPr>
                <w:iCs/>
              </w:rPr>
              <w:t xml:space="preserve"> </w:t>
            </w:r>
            <w:r w:rsidR="00D02223">
              <w:rPr>
                <w:iCs/>
              </w:rPr>
              <w:t xml:space="preserve">не позднее </w:t>
            </w:r>
            <w:r w:rsidRPr="00F84878">
              <w:rPr>
                <w:iCs/>
              </w:rPr>
              <w:t>«</w:t>
            </w:r>
            <w:r w:rsidR="00856E9D">
              <w:rPr>
                <w:iCs/>
              </w:rPr>
              <w:t>30</w:t>
            </w:r>
            <w:r w:rsidRPr="00F84878">
              <w:rPr>
                <w:iCs/>
              </w:rPr>
              <w:t xml:space="preserve">» </w:t>
            </w:r>
            <w:r w:rsidR="007D1168">
              <w:rPr>
                <w:iCs/>
              </w:rPr>
              <w:t>янва</w:t>
            </w:r>
            <w:r w:rsidR="008831F4">
              <w:rPr>
                <w:iCs/>
              </w:rPr>
              <w:t>ря</w:t>
            </w:r>
            <w:r w:rsidR="007D1168">
              <w:rPr>
                <w:iCs/>
              </w:rPr>
              <w:t xml:space="preserve"> 2018</w:t>
            </w:r>
            <w:r w:rsidRPr="00F84878">
              <w:rPr>
                <w:iCs/>
              </w:rPr>
              <w:t xml:space="preserve"> года</w:t>
            </w:r>
          </w:p>
        </w:tc>
      </w:tr>
      <w:tr w:rsidR="00915B7D" w:rsidRPr="00F84878" w:rsidTr="00907BCE">
        <w:tc>
          <w:tcPr>
            <w:tcW w:w="2694" w:type="dxa"/>
            <w:shd w:val="clear" w:color="auto" w:fill="auto"/>
          </w:tcPr>
          <w:p w:rsidR="00915B7D" w:rsidRPr="00F84878" w:rsidRDefault="00915B7D" w:rsidP="00907BCE">
            <w:pPr>
              <w:pStyle w:val="Default"/>
              <w:rPr>
                <w:b/>
                <w:bCs/>
              </w:rPr>
            </w:pPr>
            <w:r>
              <w:rPr>
                <w:b/>
                <w:bCs/>
              </w:rPr>
              <w:t>Возможность о</w:t>
            </w:r>
            <w:r w:rsidRPr="00F84878">
              <w:rPr>
                <w:b/>
                <w:bCs/>
              </w:rPr>
              <w:t>тказ</w:t>
            </w:r>
            <w:r>
              <w:rPr>
                <w:b/>
                <w:bCs/>
              </w:rPr>
              <w:t>аться</w:t>
            </w:r>
            <w:r w:rsidRPr="00F84878">
              <w:rPr>
                <w:b/>
                <w:bCs/>
              </w:rPr>
              <w:t xml:space="preserve"> от </w:t>
            </w:r>
            <w:r>
              <w:rPr>
                <w:b/>
                <w:bCs/>
              </w:rPr>
              <w:t xml:space="preserve">проведения </w:t>
            </w:r>
            <w:r w:rsidRPr="00F84878">
              <w:rPr>
                <w:b/>
                <w:bCs/>
              </w:rPr>
              <w:t>закупки</w:t>
            </w:r>
          </w:p>
        </w:tc>
        <w:tc>
          <w:tcPr>
            <w:tcW w:w="8080" w:type="dxa"/>
            <w:shd w:val="clear" w:color="auto" w:fill="auto"/>
          </w:tcPr>
          <w:p w:rsidR="00915B7D" w:rsidRPr="00F84878" w:rsidRDefault="00915B7D" w:rsidP="00907BCE">
            <w:pPr>
              <w:pStyle w:val="Default"/>
              <w:rPr>
                <w:iCs/>
              </w:rPr>
            </w:pPr>
            <w:r w:rsidRPr="00F84878">
              <w:t xml:space="preserve">Заказчик вправе отказаться от проведения </w:t>
            </w:r>
            <w:r>
              <w:t xml:space="preserve">закупки </w:t>
            </w:r>
            <w:r w:rsidRPr="00BA4B27">
              <w:t xml:space="preserve">в любое время её проведения до </w:t>
            </w:r>
            <w:r>
              <w:t>з</w:t>
            </w:r>
            <w:r w:rsidRPr="00BA4B27">
              <w:t>аключения Договора.</w:t>
            </w:r>
          </w:p>
        </w:tc>
      </w:tr>
      <w:tr w:rsidR="00915B7D" w:rsidRPr="00F84878" w:rsidTr="00907BCE">
        <w:tc>
          <w:tcPr>
            <w:tcW w:w="10774" w:type="dxa"/>
            <w:gridSpan w:val="2"/>
            <w:shd w:val="clear" w:color="auto" w:fill="auto"/>
          </w:tcPr>
          <w:p w:rsidR="00915B7D" w:rsidRPr="00E2402F" w:rsidRDefault="00915B7D" w:rsidP="00907BCE">
            <w:pPr>
              <w:pStyle w:val="Default"/>
              <w:rPr>
                <w:b/>
                <w:bCs/>
              </w:rPr>
            </w:pPr>
            <w:r w:rsidRPr="00E2402F">
              <w:rPr>
                <w:b/>
                <w:bCs/>
              </w:rPr>
              <w:t>Срок, место и порядок предоставления Документации о закупке</w:t>
            </w:r>
          </w:p>
          <w:p w:rsidR="00915B7D" w:rsidRDefault="00915B7D" w:rsidP="00907BCE">
            <w:pPr>
              <w:pStyle w:val="Default"/>
              <w:jc w:val="both"/>
              <w:rPr>
                <w:bCs/>
              </w:rPr>
            </w:pPr>
            <w:r>
              <w:rPr>
                <w:bCs/>
              </w:rPr>
              <w:t>Документация д</w:t>
            </w:r>
            <w:r w:rsidRPr="00E2402F">
              <w:rPr>
                <w:bCs/>
              </w:rPr>
              <w:t xml:space="preserve">оступна </w:t>
            </w:r>
            <w:r>
              <w:rPr>
                <w:bCs/>
              </w:rPr>
              <w:t xml:space="preserve">в Единой информационной системе </w:t>
            </w:r>
            <w:r w:rsidRPr="00E2402F">
              <w:rPr>
                <w:bCs/>
              </w:rPr>
              <w:t xml:space="preserve">по адресу: </w:t>
            </w:r>
            <w:hyperlink r:id="rId15" w:history="1">
              <w:r w:rsidRPr="00753F2B">
                <w:rPr>
                  <w:rStyle w:val="a5"/>
                  <w:szCs w:val="26"/>
                </w:rPr>
                <w:t>www.zakupki.gov.ru</w:t>
              </w:r>
            </w:hyperlink>
            <w:r w:rsidRPr="00E2402F">
              <w:rPr>
                <w:bCs/>
              </w:rPr>
              <w:t xml:space="preserve">, на официальном сайте </w:t>
            </w:r>
            <w:r>
              <w:rPr>
                <w:bCs/>
              </w:rPr>
              <w:t>П</w:t>
            </w:r>
            <w:r w:rsidRPr="00E2402F">
              <w:rPr>
                <w:bCs/>
              </w:rPr>
              <w:t>АО «</w:t>
            </w:r>
            <w:r w:rsidR="00C65123">
              <w:rPr>
                <w:bCs/>
              </w:rPr>
              <w:t>Башинформсвязь</w:t>
            </w:r>
            <w:r w:rsidRPr="00E2402F">
              <w:rPr>
                <w:bCs/>
              </w:rPr>
              <w:t xml:space="preserve">», по адресу: </w:t>
            </w:r>
            <w:hyperlink r:id="rId16" w:history="1">
              <w:r w:rsidR="00112070">
                <w:rPr>
                  <w:rStyle w:val="a5"/>
                  <w:bCs/>
                </w:rPr>
                <w:t>www.bashtel.ru</w:t>
              </w:r>
            </w:hyperlink>
            <w:r w:rsidRPr="00E2402F">
              <w:rPr>
                <w:bCs/>
              </w:rPr>
              <w:t>, в электронном виде с момента размещения извещения и документации о закупке</w:t>
            </w:r>
          </w:p>
          <w:p w:rsidR="00915B7D" w:rsidRPr="005F6114" w:rsidRDefault="00915B7D" w:rsidP="00907BCE">
            <w:pPr>
              <w:pStyle w:val="Default"/>
              <w:jc w:val="both"/>
              <w:rPr>
                <w:iCs/>
                <w:highlight w:val="yellow"/>
              </w:rPr>
            </w:pPr>
            <w:r>
              <w:rPr>
                <w:bCs/>
              </w:rPr>
              <w:t>Плата за документацию не предусмотрена</w:t>
            </w:r>
            <w:r w:rsidRPr="005F6114">
              <w:rPr>
                <w:bCs/>
              </w:rPr>
              <w:t>/</w:t>
            </w:r>
          </w:p>
        </w:tc>
      </w:tr>
      <w:tr w:rsidR="007E4654" w:rsidRPr="00F84878" w:rsidTr="00907BCE">
        <w:tc>
          <w:tcPr>
            <w:tcW w:w="10774" w:type="dxa"/>
            <w:gridSpan w:val="2"/>
            <w:shd w:val="clear" w:color="auto" w:fill="auto"/>
          </w:tcPr>
          <w:p w:rsidR="007E4654" w:rsidRPr="008C71CA" w:rsidRDefault="007E4654" w:rsidP="007E4654">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17" w:history="1">
              <w:r w:rsidRPr="00B56059">
                <w:rPr>
                  <w:rStyle w:val="a5"/>
                </w:rPr>
                <w:t>security@bashtel.ru</w:t>
              </w:r>
            </w:hyperlink>
            <w:r w:rsidRPr="008C71CA">
              <w:t xml:space="preserve"> </w:t>
            </w:r>
          </w:p>
          <w:p w:rsidR="007E4654" w:rsidRPr="00E2402F" w:rsidRDefault="007E4654" w:rsidP="00907BCE">
            <w:pPr>
              <w:pStyle w:val="Default"/>
              <w:rPr>
                <w:b/>
                <w:bCs/>
              </w:rPr>
            </w:pPr>
          </w:p>
        </w:tc>
      </w:tr>
    </w:tbl>
    <w:p w:rsidR="00915B7D" w:rsidRPr="00B923F6" w:rsidRDefault="00915B7D" w:rsidP="00915B7D">
      <w:pPr>
        <w:pStyle w:val="a8"/>
        <w:tabs>
          <w:tab w:val="clear" w:pos="4677"/>
          <w:tab w:val="clear" w:pos="9355"/>
        </w:tabs>
        <w:rPr>
          <w:sz w:val="2"/>
          <w:szCs w:val="2"/>
        </w:rPr>
      </w:pPr>
      <w:r>
        <w:br w:type="page"/>
      </w:r>
    </w:p>
    <w:p w:rsidR="00915B7D" w:rsidRPr="00E82F20" w:rsidRDefault="00915B7D" w:rsidP="00915B7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578258"/>
      <w:r w:rsidRPr="00E82F20">
        <w:rPr>
          <w:rFonts w:ascii="Times New Roman" w:eastAsia="MS Mincho" w:hAnsi="Times New Roman"/>
          <w:color w:val="17365D"/>
          <w:kern w:val="32"/>
          <w:szCs w:val="24"/>
          <w:lang w:eastAsia="x-none"/>
        </w:rPr>
        <w:t>ДОКУМЕНТАЦИЯ О ЗАКУПКЕ</w:t>
      </w:r>
      <w:bookmarkEnd w:id="2"/>
    </w:p>
    <w:p w:rsidR="00915B7D" w:rsidRPr="00E82F20" w:rsidRDefault="00915B7D" w:rsidP="00915B7D">
      <w:pPr>
        <w:pStyle w:val="1"/>
        <w:keepLines w:val="0"/>
        <w:tabs>
          <w:tab w:val="left" w:pos="6424"/>
        </w:tabs>
        <w:spacing w:before="0"/>
        <w:ind w:left="792" w:hanging="360"/>
        <w:jc w:val="both"/>
        <w:rPr>
          <w:rFonts w:ascii="Times New Roman" w:eastAsia="MS Mincho" w:hAnsi="Times New Roman"/>
          <w:color w:val="17365D"/>
          <w:kern w:val="32"/>
          <w:szCs w:val="24"/>
          <w:lang w:val="x-none" w:eastAsia="x-none"/>
        </w:rPr>
      </w:pPr>
      <w:bookmarkStart w:id="3" w:name="_Toc438578259"/>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915B7D" w:rsidRDefault="00915B7D" w:rsidP="00915B7D">
      <w:pPr>
        <w:pStyle w:val="Times12"/>
        <w:overflowPunct/>
        <w:autoSpaceDE/>
        <w:autoSpaceDN/>
        <w:adjustRightInd/>
        <w:rPr>
          <w:bCs w:val="0"/>
          <w:szCs w:val="24"/>
        </w:rPr>
      </w:pPr>
      <w:r w:rsidRPr="00A368D0">
        <w:rPr>
          <w:b/>
          <w:bCs w:val="0"/>
          <w:szCs w:val="24"/>
        </w:rPr>
        <w:t xml:space="preserve">Открытая закупка у единственного поставщика (исполнителя, подрядчика) </w:t>
      </w:r>
      <w:r w:rsidRPr="00A368D0">
        <w:rPr>
          <w:bCs w:val="0"/>
          <w:szCs w:val="24"/>
        </w:rPr>
        <w:t xml:space="preserve">– способ Закупки, не являющийся формой проведения </w:t>
      </w:r>
      <w:r>
        <w:rPr>
          <w:bCs w:val="0"/>
          <w:szCs w:val="24"/>
        </w:rPr>
        <w:t>т</w:t>
      </w:r>
      <w:r w:rsidRPr="00A368D0">
        <w:rPr>
          <w:bCs w:val="0"/>
          <w:szCs w:val="24"/>
        </w:rPr>
        <w:t xml:space="preserve">оргов, в рамках которого </w:t>
      </w:r>
      <w:r>
        <w:rPr>
          <w:bCs w:val="0"/>
          <w:szCs w:val="24"/>
        </w:rPr>
        <w:t>Заказчик</w:t>
      </w:r>
      <w:r w:rsidRPr="00A368D0">
        <w:rPr>
          <w:bCs w:val="0"/>
          <w:szCs w:val="24"/>
        </w:rPr>
        <w:t xml:space="preserve"> предлагает заключить </w:t>
      </w:r>
      <w:r>
        <w:rPr>
          <w:bCs w:val="0"/>
          <w:szCs w:val="24"/>
        </w:rPr>
        <w:t>д</w:t>
      </w:r>
      <w:r w:rsidRPr="00A368D0">
        <w:rPr>
          <w:bCs w:val="0"/>
          <w:szCs w:val="24"/>
        </w:rPr>
        <w:t>оговор (</w:t>
      </w:r>
      <w:r>
        <w:rPr>
          <w:bCs w:val="0"/>
          <w:szCs w:val="24"/>
        </w:rPr>
        <w:t>д</w:t>
      </w:r>
      <w:r w:rsidRPr="00A368D0">
        <w:rPr>
          <w:bCs w:val="0"/>
          <w:szCs w:val="24"/>
        </w:rPr>
        <w:t xml:space="preserve">оговоры) только одному поставщику (исполнителю, подрядчику) либо принимает предложение о заключении </w:t>
      </w:r>
      <w:r>
        <w:rPr>
          <w:bCs w:val="0"/>
          <w:szCs w:val="24"/>
        </w:rPr>
        <w:t>д</w:t>
      </w:r>
      <w:r w:rsidRPr="00A368D0">
        <w:rPr>
          <w:bCs w:val="0"/>
          <w:szCs w:val="24"/>
        </w:rPr>
        <w:t>оговора (</w:t>
      </w:r>
      <w:r>
        <w:rPr>
          <w:bCs w:val="0"/>
          <w:szCs w:val="24"/>
        </w:rPr>
        <w:t>д</w:t>
      </w:r>
      <w:r w:rsidRPr="00A368D0">
        <w:rPr>
          <w:bCs w:val="0"/>
          <w:szCs w:val="24"/>
        </w:rPr>
        <w:t>оговоров) от одного поставщика (исполнителя, подрядчика).</w:t>
      </w:r>
    </w:p>
    <w:p w:rsidR="00915B7D" w:rsidRPr="00164E3E" w:rsidRDefault="00915B7D" w:rsidP="00915B7D">
      <w:pPr>
        <w:pStyle w:val="Times12"/>
        <w:overflowPunct/>
        <w:autoSpaceDE/>
        <w:autoSpaceDN/>
        <w:adjustRightInd/>
        <w:rPr>
          <w:bCs w:val="0"/>
          <w:szCs w:val="24"/>
        </w:rPr>
      </w:pPr>
      <w:r w:rsidRPr="00164E3E">
        <w:t xml:space="preserve">Открытая закупка у единственного поставщика (исполнителя, подрядчика) не является формой проведения </w:t>
      </w:r>
      <w:r>
        <w:t>т</w:t>
      </w:r>
      <w:r w:rsidRPr="00164E3E">
        <w:t>оргов и её проведение не регулируется статьями 447</w:t>
      </w:r>
      <w:r w:rsidRPr="00164E3E">
        <w:noBreakHyphen/>
        <w:t>449 Гражданского кодекса Российской Федерации. Открытая закупка у единственного поставщика (исполнителя, подрядчика) не является публичным конкурсом и не регулируется статьями 1057</w:t>
      </w:r>
      <w:r w:rsidRPr="00164E3E">
        <w:noBreakHyphen/>
        <w:t>1061 Гражданского кодекса Российской Федерации. Открытая закупка у единственного поставщика (исполнителя, подрядчика) не накладывает на Общество обязательств по заключению Договора (Договоров) с победителем Открытой закупки у единственного поставщика (исполнителя, подрядчика) или её Участником. Извещение о закупке и Документация о закупке не я</w:t>
      </w:r>
      <w:r>
        <w:t>вляются ни офертой, ни акцептом</w:t>
      </w:r>
      <w:r w:rsidRPr="00164E3E">
        <w:t>.</w:t>
      </w:r>
    </w:p>
    <w:p w:rsidR="00915B7D" w:rsidRPr="00F84878" w:rsidRDefault="00915B7D" w:rsidP="00915B7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401889">
        <w:t>1</w:t>
      </w:r>
      <w:r w:rsidRPr="00F84878">
        <w:fldChar w:fldCharType="end"/>
      </w:r>
      <w:r w:rsidRPr="00F84878">
        <w:t xml:space="preserve"> </w:t>
      </w:r>
      <w:hyperlink w:anchor="_РАЗДЕЛ_II._СВЕДЕНИЯ" w:history="1">
        <w:r w:rsidRPr="00F84878">
          <w:rPr>
            <w:rStyle w:val="a5"/>
          </w:rPr>
          <w:t>раздела II «</w:t>
        </w:r>
        <w:r>
          <w:rPr>
            <w:rStyle w:val="a5"/>
          </w:rPr>
          <w:t>Информационная карта</w:t>
        </w:r>
        <w:r w:rsidRPr="00F84878">
          <w:rPr>
            <w:rStyle w:val="a5"/>
          </w:rPr>
          <w:t>»</w:t>
        </w:r>
      </w:hyperlink>
      <w:r w:rsidRPr="00F84878">
        <w:t xml:space="preserve"> настоящей Документации. </w:t>
      </w:r>
    </w:p>
    <w:p w:rsidR="00915B7D" w:rsidRPr="00CD239F" w:rsidRDefault="00915B7D" w:rsidP="00915B7D">
      <w:pPr>
        <w:ind w:firstLine="567"/>
        <w:jc w:val="both"/>
      </w:pPr>
      <w:r w:rsidRPr="00CD239F">
        <w:rPr>
          <w:b/>
        </w:rPr>
        <w:t>Единая информационная система (либо «ЕИС»)</w:t>
      </w:r>
      <w:r w:rsidRPr="00CD239F">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8" w:history="1">
        <w:r w:rsidRPr="00CD239F">
          <w:rPr>
            <w:color w:val="0000FF"/>
            <w:u w:val="single"/>
          </w:rPr>
          <w:t>www.zakupki.gov.ru</w:t>
        </w:r>
      </w:hyperlink>
      <w:r w:rsidRPr="00CD239F">
        <w:t>).</w:t>
      </w:r>
    </w:p>
    <w:p w:rsidR="00915B7D" w:rsidRDefault="00915B7D" w:rsidP="00915B7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9" w:history="1">
        <w:r w:rsidRPr="00AD4605">
          <w:rPr>
            <w:rStyle w:val="a5"/>
          </w:rPr>
          <w:t>Положением о закупках</w:t>
        </w:r>
      </w:hyperlink>
      <w:r w:rsidRPr="00E44577">
        <w:t xml:space="preserve"> сведения о</w:t>
      </w:r>
      <w:r>
        <w:t xml:space="preserve">б </w:t>
      </w:r>
      <w:r w:rsidRPr="00164E3E">
        <w:rPr>
          <w:bCs/>
          <w:szCs w:val="22"/>
        </w:rPr>
        <w:t>Открытой закупк</w:t>
      </w:r>
      <w:r>
        <w:rPr>
          <w:bCs/>
          <w:szCs w:val="22"/>
        </w:rPr>
        <w:t>е</w:t>
      </w:r>
      <w:r w:rsidRPr="00164E3E">
        <w:rPr>
          <w:bCs/>
          <w:szCs w:val="22"/>
        </w:rPr>
        <w:t xml:space="preserve"> у единственного поставщика (исполнителя, подрядчика)</w:t>
      </w:r>
      <w:r w:rsidRPr="00E44577">
        <w:t xml:space="preserve"> и размещённая </w:t>
      </w:r>
      <w:r>
        <w:t>в ЕИС и ЭТП</w:t>
      </w:r>
      <w:r w:rsidRPr="00E44577">
        <w:t>.</w:t>
      </w:r>
    </w:p>
    <w:p w:rsidR="00915B7D" w:rsidRDefault="00915B7D" w:rsidP="00915B7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0" w:history="1">
        <w:r w:rsidRPr="00AD4605">
          <w:rPr>
            <w:rStyle w:val="a5"/>
          </w:rPr>
          <w:t>Положением о закупках</w:t>
        </w:r>
      </w:hyperlink>
      <w:r w:rsidRPr="0007320C">
        <w:t xml:space="preserve"> сведения </w:t>
      </w:r>
      <w:r w:rsidRPr="00055AC1">
        <w:t xml:space="preserve">об </w:t>
      </w:r>
      <w:r w:rsidRPr="00164E3E">
        <w:rPr>
          <w:bCs/>
          <w:szCs w:val="22"/>
        </w:rPr>
        <w:t>Открытой закупк</w:t>
      </w:r>
      <w:r>
        <w:rPr>
          <w:bCs/>
          <w:szCs w:val="22"/>
        </w:rPr>
        <w:t xml:space="preserve">е </w:t>
      </w:r>
      <w:r w:rsidRPr="00164E3E">
        <w:rPr>
          <w:bCs/>
          <w:szCs w:val="22"/>
        </w:rPr>
        <w:t>у единственного поставщика (исполнителя, подрядчика)</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915B7D" w:rsidRDefault="00915B7D" w:rsidP="00915B7D">
      <w:pPr>
        <w:ind w:firstLine="567"/>
        <w:jc w:val="both"/>
      </w:pPr>
      <w:r w:rsidRPr="00F84878">
        <w:rPr>
          <w:b/>
        </w:rPr>
        <w:t xml:space="preserve">Претендент на участие в закупке (далее также - Претендент) </w:t>
      </w:r>
      <w:r w:rsidRPr="00F84878">
        <w:t xml:space="preserve">–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w:t>
      </w:r>
      <w:r w:rsidRPr="003433EE">
        <w:t>который указан в качестве Претендента в настоящей Документации</w:t>
      </w:r>
      <w:r w:rsidRPr="00F84878">
        <w:t>.</w:t>
      </w:r>
    </w:p>
    <w:p w:rsidR="00915B7D" w:rsidRPr="00821E41" w:rsidRDefault="00915B7D" w:rsidP="00915B7D">
      <w:pPr>
        <w:ind w:firstLine="567"/>
        <w:jc w:val="both"/>
      </w:pPr>
      <w:r w:rsidRPr="00510C35">
        <w:rPr>
          <w:b/>
        </w:rPr>
        <w:t>Участник закупки (далее также - Участник)</w:t>
      </w:r>
      <w:r w:rsidRPr="00510C35">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w:t>
      </w:r>
      <w:r>
        <w:t>признан таковым по итогам рассмотрения предложения Претендента</w:t>
      </w:r>
      <w:r w:rsidRPr="00510C35">
        <w:t xml:space="preserve"> </w:t>
      </w:r>
      <w:r>
        <w:t xml:space="preserve">и </w:t>
      </w:r>
      <w:r w:rsidRPr="00510C35">
        <w:t xml:space="preserve">соответствует (которые соответствуют) требованиям, установленным Заказчиком в соответствии с </w:t>
      </w:r>
      <w:hyperlink r:id="rId21" w:history="1">
        <w:r w:rsidRPr="00420A8C">
          <w:rPr>
            <w:rStyle w:val="a5"/>
          </w:rPr>
          <w:t>Положением о закупках</w:t>
        </w:r>
        <w:r w:rsidRPr="00420A8C">
          <w:rPr>
            <w:rStyle w:val="a5"/>
            <w:bCs/>
            <w:szCs w:val="22"/>
          </w:rPr>
          <w:t>.</w:t>
        </w:r>
      </w:hyperlink>
    </w:p>
    <w:p w:rsidR="00915B7D" w:rsidRPr="00F84878" w:rsidRDefault="00915B7D" w:rsidP="00915B7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915B7D" w:rsidRPr="00F84878" w:rsidRDefault="00915B7D" w:rsidP="00915B7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Pr>
          <w:bCs w:val="0"/>
          <w:szCs w:val="24"/>
        </w:rPr>
        <w:fldChar w:fldCharType="begin"/>
      </w:r>
      <w:r>
        <w:rPr>
          <w:bCs w:val="0"/>
          <w:szCs w:val="24"/>
        </w:rPr>
        <w:instrText xml:space="preserve"> REF _Ref368315592 \r \h </w:instrText>
      </w:r>
      <w:r>
        <w:rPr>
          <w:bCs w:val="0"/>
          <w:szCs w:val="24"/>
        </w:rPr>
      </w:r>
      <w:r>
        <w:rPr>
          <w:bCs w:val="0"/>
          <w:szCs w:val="24"/>
        </w:rPr>
        <w:fldChar w:fldCharType="separate"/>
      </w:r>
      <w:r w:rsidR="00401889">
        <w:rPr>
          <w:bCs w:val="0"/>
          <w:szCs w:val="24"/>
        </w:rPr>
        <w:t>7</w:t>
      </w:r>
      <w:r>
        <w:rPr>
          <w:bCs w:val="0"/>
          <w:szCs w:val="24"/>
        </w:rPr>
        <w:fldChar w:fldCharType="end"/>
      </w:r>
      <w:r w:rsidRPr="00F84878">
        <w:rPr>
          <w:bCs w:val="0"/>
          <w:szCs w:val="24"/>
        </w:rPr>
        <w:t xml:space="preserve"> </w:t>
      </w:r>
      <w:hyperlink w:anchor="_РАЗДЕЛ_II._СВЕДЕНИЯ" w:history="1">
        <w:r w:rsidRPr="001B7460">
          <w:rPr>
            <w:rStyle w:val="a5"/>
            <w:color w:val="auto"/>
          </w:rPr>
          <w:t>раздела II «Информационная карта»</w:t>
        </w:r>
      </w:hyperlink>
      <w:r w:rsidRPr="00F84878">
        <w:rPr>
          <w:szCs w:val="24"/>
        </w:rPr>
        <w:t xml:space="preserve"> </w:t>
      </w:r>
      <w:r w:rsidRPr="00F84878">
        <w:rPr>
          <w:bCs w:val="0"/>
          <w:szCs w:val="24"/>
        </w:rPr>
        <w:t xml:space="preserve">настоящей </w:t>
      </w:r>
      <w:r>
        <w:rPr>
          <w:bCs w:val="0"/>
          <w:szCs w:val="24"/>
        </w:rPr>
        <w:t>Д</w:t>
      </w:r>
      <w:r w:rsidRPr="00F84878">
        <w:rPr>
          <w:bCs w:val="0"/>
          <w:szCs w:val="24"/>
        </w:rPr>
        <w:t>окументации.</w:t>
      </w:r>
    </w:p>
    <w:p w:rsidR="00915B7D" w:rsidRPr="00590846" w:rsidRDefault="00401889" w:rsidP="00915B7D">
      <w:pPr>
        <w:ind w:firstLine="567"/>
        <w:jc w:val="both"/>
      </w:pPr>
      <w:hyperlink r:id="rId22" w:history="1">
        <w:r w:rsidR="00915B7D" w:rsidRPr="00420A8C">
          <w:rPr>
            <w:rStyle w:val="a5"/>
            <w:b/>
          </w:rPr>
          <w:t>Положение о закупках</w:t>
        </w:r>
      </w:hyperlink>
      <w:r w:rsidR="00915B7D" w:rsidRPr="00F84878">
        <w:t xml:space="preserve"> – Положение о </w:t>
      </w:r>
      <w:r w:rsidR="00915B7D">
        <w:t>закупках товаров, работ, услуг П</w:t>
      </w:r>
      <w:r w:rsidR="00915B7D" w:rsidRPr="00F84878">
        <w:t>АО «</w:t>
      </w:r>
      <w:r w:rsidR="00C65123">
        <w:t>Башинформсвязь</w:t>
      </w:r>
      <w:r w:rsidR="00915B7D" w:rsidRPr="00F84878">
        <w:t>», утверждённое Советом директоров Общества (</w:t>
      </w:r>
      <w:r w:rsidR="00ED63F3">
        <w:t xml:space="preserve">Протокол № </w:t>
      </w:r>
      <w:r w:rsidR="00AF09DF">
        <w:t>48 от 15</w:t>
      </w:r>
      <w:r w:rsidR="00915B7D" w:rsidRPr="00A9189E">
        <w:t xml:space="preserve"> </w:t>
      </w:r>
      <w:r w:rsidR="00AF09DF">
        <w:t>феврал</w:t>
      </w:r>
      <w:r w:rsidR="00A9189E" w:rsidRPr="00A9189E">
        <w:t>я</w:t>
      </w:r>
      <w:r w:rsidR="00AF09DF">
        <w:t xml:space="preserve"> 2017</w:t>
      </w:r>
      <w:r w:rsidR="00915B7D" w:rsidRPr="00A9189E">
        <w:t> г.</w:t>
      </w:r>
      <w:r w:rsidR="00915B7D" w:rsidRPr="00B02894">
        <w:t>), ра</w:t>
      </w:r>
      <w:r w:rsidR="00915B7D" w:rsidRPr="00F84878">
        <w:t xml:space="preserve">змещенное в установленном порядке </w:t>
      </w:r>
      <w:r w:rsidR="00915B7D">
        <w:t>в ЕИС</w:t>
      </w:r>
      <w:r w:rsidR="00915B7D" w:rsidRPr="00F84878">
        <w:t xml:space="preserve"> и на сайте Заказчика - </w:t>
      </w:r>
      <w:hyperlink r:id="rId23" w:history="1">
        <w:r w:rsidR="00112070">
          <w:rPr>
            <w:rStyle w:val="a5"/>
            <w:iCs/>
          </w:rPr>
          <w:t>www.bashtel.ru</w:t>
        </w:r>
      </w:hyperlink>
    </w:p>
    <w:p w:rsidR="00915B7D" w:rsidRDefault="00915B7D" w:rsidP="00915B7D">
      <w:pPr>
        <w:pStyle w:val="rvps9"/>
        <w:ind w:firstLine="567"/>
        <w:jc w:val="right"/>
        <w:rPr>
          <w:i/>
          <w:color w:val="BFBFBF"/>
          <w:sz w:val="12"/>
          <w:szCs w:val="12"/>
        </w:rPr>
      </w:pPr>
    </w:p>
    <w:p w:rsidR="00915B7D" w:rsidRPr="008F32DA" w:rsidRDefault="00915B7D" w:rsidP="00915B7D">
      <w:pPr>
        <w:pStyle w:val="Times12"/>
        <w:overflowPunct/>
        <w:autoSpaceDE/>
        <w:autoSpaceDN/>
        <w:adjustRightInd/>
        <w:rPr>
          <w:bCs w:val="0"/>
          <w:sz w:val="2"/>
          <w:szCs w:val="24"/>
        </w:rPr>
      </w:pPr>
      <w:r w:rsidRPr="008F32DA">
        <w:rPr>
          <w:bCs w:val="0"/>
          <w:szCs w:val="24"/>
        </w:rPr>
        <w:br w:type="page"/>
      </w:r>
    </w:p>
    <w:p w:rsidR="00915B7D" w:rsidRPr="003342BF"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Toc438578260"/>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915B7D" w:rsidRPr="00E82F20" w:rsidRDefault="00915B7D" w:rsidP="00915B7D">
      <w:pPr>
        <w:pStyle w:val="23"/>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578261"/>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915B7D" w:rsidRPr="004679E7"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sidRPr="004679E7">
              <w:rPr>
                <w:b/>
              </w:rPr>
              <w:t>№</w:t>
            </w:r>
          </w:p>
          <w:p w:rsidR="00915B7D" w:rsidRPr="004679E7" w:rsidRDefault="00915B7D" w:rsidP="00907BCE">
            <w:pPr>
              <w:pStyle w:val="a8"/>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Содержание п/п</w:t>
            </w:r>
          </w:p>
        </w:tc>
      </w:tr>
      <w:tr w:rsidR="00915B7D" w:rsidRPr="00EE3183" w:rsidTr="00907BCE">
        <w:tc>
          <w:tcPr>
            <w:tcW w:w="568" w:type="dxa"/>
            <w:tcBorders>
              <w:top w:val="single" w:sz="4" w:space="0" w:color="auto"/>
              <w:left w:val="single" w:sz="4" w:space="0" w:color="auto"/>
              <w:bottom w:val="single" w:sz="4" w:space="0" w:color="auto"/>
              <w:right w:val="single" w:sz="4" w:space="0" w:color="auto"/>
            </w:tcBorders>
          </w:tcPr>
          <w:p w:rsidR="00915B7D" w:rsidRPr="00F84878" w:rsidRDefault="00915B7D" w:rsidP="00DE184D">
            <w:pPr>
              <w:pStyle w:val="rvps1"/>
              <w:numPr>
                <w:ilvl w:val="0"/>
                <w:numId w:val="3"/>
              </w:numPr>
              <w:tabs>
                <w:tab w:val="left" w:pos="0"/>
              </w:tabs>
              <w:ind w:left="0" w:firstLine="0"/>
              <w:jc w:val="left"/>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6D3476" w:rsidRDefault="00915B7D" w:rsidP="00907BCE">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 (филиала 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2638B3" w:rsidP="00907BCE">
            <w:pPr>
              <w:pStyle w:val="Default"/>
              <w:jc w:val="both"/>
              <w:rPr>
                <w:bCs/>
              </w:rPr>
            </w:pPr>
            <w:r>
              <w:rPr>
                <w:bCs/>
              </w:rPr>
              <w:t>Публичное акционерное общество</w:t>
            </w:r>
            <w:r w:rsidR="00915B7D">
              <w:rPr>
                <w:bCs/>
              </w:rPr>
              <w:t xml:space="preserve"> «</w:t>
            </w:r>
            <w:r w:rsidR="00C65123">
              <w:rPr>
                <w:bCs/>
              </w:rPr>
              <w:t>Башинформсвязь</w:t>
            </w:r>
            <w:r w:rsidR="00915B7D">
              <w:rPr>
                <w:bCs/>
              </w:rPr>
              <w:t>» (П</w:t>
            </w:r>
            <w:r w:rsidR="00915B7D" w:rsidRPr="00F84878">
              <w:rPr>
                <w:bCs/>
              </w:rPr>
              <w:t>АО «</w:t>
            </w:r>
            <w:r w:rsidR="00C65123">
              <w:rPr>
                <w:bCs/>
              </w:rPr>
              <w:t>Башинформсвязь</w:t>
            </w:r>
            <w:r w:rsidR="004164E0">
              <w:rPr>
                <w:bCs/>
              </w:rPr>
              <w:t>»)</w:t>
            </w:r>
          </w:p>
          <w:p w:rsidR="004164E0" w:rsidRPr="004453E3" w:rsidRDefault="004164E0" w:rsidP="00907BCE">
            <w:pPr>
              <w:pStyle w:val="Default"/>
              <w:jc w:val="both"/>
              <w:rPr>
                <w:bCs/>
                <w:i/>
                <w:color w:val="FF0000"/>
              </w:rPr>
            </w:pPr>
          </w:p>
          <w:p w:rsidR="00915B7D" w:rsidRPr="00F84878" w:rsidRDefault="00915B7D" w:rsidP="00907BCE">
            <w:pPr>
              <w:pStyle w:val="Default"/>
              <w:jc w:val="both"/>
              <w:rPr>
                <w:bCs/>
              </w:rPr>
            </w:pPr>
            <w:r w:rsidRPr="00F84878">
              <w:rPr>
                <w:bCs/>
              </w:rPr>
              <w:t xml:space="preserve">Место нахождения: </w:t>
            </w:r>
            <w:r w:rsidR="00E24051">
              <w:rPr>
                <w:bCs/>
              </w:rPr>
              <w:t>450077, Республика Башкортостан, г. Уфа, ул. Ленина, д. 30</w:t>
            </w:r>
          </w:p>
          <w:p w:rsidR="00915B7D" w:rsidRDefault="00915B7D" w:rsidP="00907BCE">
            <w:pPr>
              <w:pStyle w:val="Default"/>
              <w:jc w:val="both"/>
              <w:rPr>
                <w:bCs/>
                <w:i/>
                <w:color w:val="FF0000"/>
              </w:rPr>
            </w:pPr>
            <w:r w:rsidRPr="00F84878">
              <w:rPr>
                <w:bCs/>
              </w:rPr>
              <w:t xml:space="preserve">Почтовый адрес: </w:t>
            </w:r>
            <w:r w:rsidR="00E24051">
              <w:rPr>
                <w:bCs/>
              </w:rPr>
              <w:t>450077, Республика Башкортостан, г. Уфа, ул. Ленина, д. 30</w:t>
            </w:r>
            <w:r>
              <w:rPr>
                <w:bCs/>
              </w:rPr>
              <w:t xml:space="preserve"> </w:t>
            </w:r>
          </w:p>
          <w:p w:rsidR="00915B7D" w:rsidRDefault="00915B7D" w:rsidP="00907BCE">
            <w:pPr>
              <w:pStyle w:val="Default"/>
              <w:jc w:val="both"/>
              <w:rPr>
                <w:bCs/>
              </w:rPr>
            </w:pPr>
          </w:p>
          <w:p w:rsidR="004164E0" w:rsidRDefault="00915B7D" w:rsidP="004164E0">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sidRPr="00F84878">
              <w:rPr>
                <w:bCs/>
              </w:rPr>
              <w:t>:</w:t>
            </w:r>
          </w:p>
          <w:p w:rsidR="0053230E" w:rsidRPr="0053230E" w:rsidRDefault="0053230E" w:rsidP="0053230E">
            <w:pPr>
              <w:autoSpaceDE w:val="0"/>
              <w:autoSpaceDN w:val="0"/>
              <w:adjustRightInd w:val="0"/>
              <w:rPr>
                <w:rFonts w:eastAsia="Calibri"/>
                <w:bCs/>
                <w:color w:val="000000"/>
              </w:rPr>
            </w:pPr>
            <w:r w:rsidRPr="0053230E">
              <w:rPr>
                <w:rFonts w:eastAsia="Calibri"/>
                <w:bCs/>
                <w:color w:val="000000"/>
              </w:rPr>
              <w:t>Резяпова Адэля Геннадьевна</w:t>
            </w:r>
          </w:p>
          <w:p w:rsidR="0053230E" w:rsidRPr="001C5A0E" w:rsidRDefault="0053230E" w:rsidP="0053230E">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+ 7 (347)</w:t>
            </w:r>
            <w:r w:rsidR="0046292C" w:rsidRPr="001C5A0E">
              <w:rPr>
                <w:rFonts w:eastAsia="Calibri"/>
                <w:bCs/>
                <w:color w:val="000000"/>
              </w:rPr>
              <w:t xml:space="preserve"> </w:t>
            </w:r>
            <w:r w:rsidRPr="001C5A0E">
              <w:rPr>
                <w:rFonts w:eastAsia="Calibri"/>
                <w:bCs/>
                <w:color w:val="000000"/>
              </w:rPr>
              <w:t xml:space="preserve">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24"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53230E" w:rsidRPr="001C5A0E" w:rsidRDefault="0053230E" w:rsidP="0053230E">
            <w:pPr>
              <w:autoSpaceDE w:val="0"/>
              <w:autoSpaceDN w:val="0"/>
              <w:adjustRightInd w:val="0"/>
              <w:jc w:val="both"/>
              <w:rPr>
                <w:rFonts w:eastAsia="Calibri"/>
                <w:bCs/>
                <w:color w:val="0000FF"/>
                <w:u w:val="single"/>
              </w:rPr>
            </w:pPr>
          </w:p>
          <w:p w:rsidR="00DC7355" w:rsidRPr="00476D4C" w:rsidRDefault="00DC7355" w:rsidP="00DC7355">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EE3183" w:rsidRDefault="00EE3183" w:rsidP="00EE3183">
            <w:pPr>
              <w:autoSpaceDE w:val="0"/>
              <w:autoSpaceDN w:val="0"/>
              <w:adjustRightInd w:val="0"/>
              <w:jc w:val="both"/>
              <w:rPr>
                <w:rFonts w:eastAsia="Calibri"/>
                <w:bCs/>
              </w:rPr>
            </w:pPr>
            <w:r>
              <w:rPr>
                <w:rFonts w:eastAsia="Calibri"/>
                <w:bCs/>
              </w:rPr>
              <w:t>Тимилова Ирина Александровна</w:t>
            </w:r>
          </w:p>
          <w:p w:rsidR="00915B7D" w:rsidRPr="00256E87" w:rsidRDefault="00EE3183" w:rsidP="00EE3183">
            <w:pPr>
              <w:autoSpaceDE w:val="0"/>
              <w:autoSpaceDN w:val="0"/>
              <w:adjustRightInd w:val="0"/>
              <w:jc w:val="both"/>
              <w:rPr>
                <w:rFonts w:eastAsia="Calibri"/>
                <w:bCs/>
              </w:rPr>
            </w:pPr>
            <w:r w:rsidRPr="00B57D6D">
              <w:rPr>
                <w:rFonts w:eastAsia="Calibri"/>
                <w:bCs/>
                <w:color w:val="000000"/>
              </w:rPr>
              <w:t>тел</w:t>
            </w:r>
            <w:r w:rsidRPr="00256E87">
              <w:rPr>
                <w:rFonts w:eastAsia="Calibri"/>
                <w:bCs/>
                <w:color w:val="000000"/>
              </w:rPr>
              <w:t xml:space="preserve">. + 7 (347)2215473, </w:t>
            </w:r>
            <w:r w:rsidRPr="00B57D6D">
              <w:rPr>
                <w:rFonts w:eastAsia="Calibri"/>
                <w:bCs/>
                <w:color w:val="000000"/>
                <w:lang w:val="en-US"/>
              </w:rPr>
              <w:t>e</w:t>
            </w:r>
            <w:r w:rsidRPr="00256E87">
              <w:rPr>
                <w:rFonts w:eastAsia="Calibri"/>
                <w:bCs/>
                <w:color w:val="000000"/>
              </w:rPr>
              <w:t>-</w:t>
            </w:r>
            <w:r w:rsidRPr="00B57D6D">
              <w:rPr>
                <w:rFonts w:eastAsia="Calibri"/>
                <w:bCs/>
                <w:color w:val="000000"/>
                <w:lang w:val="en-US"/>
              </w:rPr>
              <w:t>mail</w:t>
            </w:r>
            <w:r w:rsidRPr="00256E87">
              <w:rPr>
                <w:rFonts w:eastAsia="Calibri"/>
                <w:bCs/>
                <w:color w:val="000000"/>
              </w:rPr>
              <w:t xml:space="preserve">: </w:t>
            </w:r>
            <w:hyperlink r:id="rId25" w:history="1">
              <w:r w:rsidRPr="0062357F">
                <w:rPr>
                  <w:rStyle w:val="a5"/>
                  <w:lang w:val="en-US"/>
                </w:rPr>
                <w:t>i</w:t>
              </w:r>
              <w:r w:rsidRPr="00256E87">
                <w:rPr>
                  <w:rStyle w:val="a5"/>
                </w:rPr>
                <w:t>.</w:t>
              </w:r>
              <w:r w:rsidRPr="0062357F">
                <w:rPr>
                  <w:rStyle w:val="a5"/>
                  <w:lang w:val="en-US"/>
                </w:rPr>
                <w:t>timilova</w:t>
              </w:r>
              <w:r w:rsidRPr="00256E87">
                <w:rPr>
                  <w:rStyle w:val="a5"/>
                </w:rPr>
                <w:t>@</w:t>
              </w:r>
              <w:r w:rsidRPr="0062357F">
                <w:rPr>
                  <w:rStyle w:val="a5"/>
                  <w:lang w:val="en-US"/>
                </w:rPr>
                <w:t>bashtel</w:t>
              </w:r>
              <w:r w:rsidRPr="00256E87">
                <w:rPr>
                  <w:rStyle w:val="a5"/>
                </w:rPr>
                <w:t>.</w:t>
              </w:r>
              <w:proofErr w:type="spellStart"/>
              <w:r w:rsidRPr="0062357F">
                <w:rPr>
                  <w:rStyle w:val="a5"/>
                  <w:lang w:val="en-US"/>
                </w:rPr>
                <w:t>ru</w:t>
              </w:r>
              <w:proofErr w:type="spellEnd"/>
            </w:hyperlink>
          </w:p>
        </w:tc>
      </w:tr>
      <w:tr w:rsidR="00915B7D" w:rsidRPr="00E4292D" w:rsidTr="00907BCE">
        <w:tc>
          <w:tcPr>
            <w:tcW w:w="568" w:type="dxa"/>
            <w:tcBorders>
              <w:top w:val="single" w:sz="4" w:space="0" w:color="auto"/>
              <w:left w:val="single" w:sz="4" w:space="0" w:color="auto"/>
              <w:bottom w:val="single" w:sz="4" w:space="0" w:color="auto"/>
              <w:right w:val="single" w:sz="4" w:space="0" w:color="auto"/>
            </w:tcBorders>
          </w:tcPr>
          <w:p w:rsidR="00915B7D" w:rsidRPr="00256E87" w:rsidRDefault="00915B7D" w:rsidP="00DE184D">
            <w:pPr>
              <w:pStyle w:val="rvps1"/>
              <w:numPr>
                <w:ilvl w:val="0"/>
                <w:numId w:val="3"/>
              </w:numPr>
              <w:tabs>
                <w:tab w:val="left" w:pos="0"/>
              </w:tabs>
              <w:ind w:left="0" w:firstLine="0"/>
              <w:jc w:val="left"/>
            </w:pPr>
            <w:bookmarkStart w:id="9" w:name="_Ref42283970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7643B9" w:rsidRDefault="00915B7D" w:rsidP="00907BCE">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915B7D" w:rsidRPr="00F84878" w:rsidRDefault="00C82CB8" w:rsidP="00A60356">
            <w:pPr>
              <w:pStyle w:val="Default"/>
              <w:jc w:val="both"/>
              <w:rPr>
                <w:bCs/>
              </w:rPr>
            </w:pPr>
            <w:r>
              <w:rPr>
                <w:bCs/>
              </w:rPr>
              <w:t>Требования н</w:t>
            </w:r>
            <w:r w:rsidRPr="00E00762">
              <w:rPr>
                <w:bCs/>
              </w:rPr>
              <w:t>е установлен</w:t>
            </w:r>
            <w:r>
              <w:rPr>
                <w:bCs/>
              </w:rPr>
              <w:t>ы</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Фирменное наименование (наименование) для юридического лица, фамилия, имя отчество – для физического лица Претендента</w:t>
            </w:r>
          </w:p>
        </w:tc>
        <w:tc>
          <w:tcPr>
            <w:tcW w:w="7654" w:type="dxa"/>
            <w:tcBorders>
              <w:top w:val="single" w:sz="4" w:space="0" w:color="auto"/>
              <w:left w:val="single" w:sz="4" w:space="0" w:color="auto"/>
              <w:bottom w:val="single" w:sz="4" w:space="0" w:color="auto"/>
              <w:right w:val="single" w:sz="4" w:space="0" w:color="auto"/>
            </w:tcBorders>
          </w:tcPr>
          <w:p w:rsidR="00EE3183" w:rsidRDefault="00EE3183" w:rsidP="00EE3183">
            <w:pPr>
              <w:pStyle w:val="a6"/>
              <w:widowControl w:val="0"/>
              <w:autoSpaceDE w:val="0"/>
              <w:autoSpaceDN w:val="0"/>
              <w:adjustRightInd w:val="0"/>
              <w:ind w:left="0"/>
            </w:pPr>
            <w:r w:rsidRPr="00C741D8">
              <w:t xml:space="preserve">Общество с ограниченной ответственностью </w:t>
            </w:r>
          </w:p>
          <w:p w:rsidR="00915B7D" w:rsidRPr="00D7468D" w:rsidRDefault="00EE3183" w:rsidP="00EE3183">
            <w:pPr>
              <w:pStyle w:val="a6"/>
              <w:widowControl w:val="0"/>
              <w:autoSpaceDE w:val="0"/>
              <w:autoSpaceDN w:val="0"/>
              <w:adjustRightInd w:val="0"/>
              <w:ind w:left="0"/>
            </w:pPr>
            <w:r>
              <w:t>«</w:t>
            </w:r>
            <w:r w:rsidRPr="004C7E01">
              <w:t>Р7-ПРО</w:t>
            </w:r>
            <w:r w:rsidRPr="008B3669">
              <w:t>»</w:t>
            </w:r>
            <w:r>
              <w:t xml:space="preserve"> (</w:t>
            </w:r>
            <w:r w:rsidRPr="003034C8">
              <w:t>ООО «</w:t>
            </w:r>
            <w:r w:rsidRPr="004C7E01">
              <w:t>Р7-ПРО</w:t>
            </w:r>
            <w:r w:rsidRPr="003034C8">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Фактический, почтовый адрес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32605E" w:rsidRDefault="00EE3183" w:rsidP="008E3617">
            <w:pPr>
              <w:rPr>
                <w:color w:val="FF0000"/>
              </w:rPr>
            </w:pPr>
            <w:r w:rsidRPr="00CD24D1">
              <w:rPr>
                <w:lang w:eastAsia="ar-SA"/>
              </w:rPr>
              <w:t xml:space="preserve">105568, Россия, г. Москва, Большой </w:t>
            </w:r>
            <w:proofErr w:type="spellStart"/>
            <w:r w:rsidRPr="00CD24D1">
              <w:rPr>
                <w:lang w:eastAsia="ar-SA"/>
              </w:rPr>
              <w:t>Купавенский</w:t>
            </w:r>
            <w:proofErr w:type="spellEnd"/>
            <w:r w:rsidRPr="00CD24D1">
              <w:rPr>
                <w:lang w:eastAsia="ar-SA"/>
              </w:rPr>
              <w:t xml:space="preserve"> проезд, 6/1-24</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1" w:name="_Ref378107245"/>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t>М</w:t>
            </w:r>
            <w:r w:rsidRPr="005C24A0">
              <w:t>есто</w:t>
            </w:r>
            <w:r>
              <w:t xml:space="preserve"> и дата</w:t>
            </w:r>
            <w:r w:rsidRPr="005C24A0">
              <w:t xml:space="preserve"> рассмотрения</w:t>
            </w:r>
            <w:r>
              <w:t xml:space="preserve"> предложений Претендента</w:t>
            </w:r>
            <w:r w:rsidRPr="005C24A0">
              <w:t>,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8E1152" w:rsidRPr="00F84878" w:rsidRDefault="00915B7D" w:rsidP="008E1152">
            <w:pPr>
              <w:pStyle w:val="Default"/>
              <w:jc w:val="both"/>
              <w:rPr>
                <w:iCs/>
              </w:rPr>
            </w:pPr>
            <w:r>
              <w:rPr>
                <w:iCs/>
              </w:rPr>
              <w:t xml:space="preserve">Рассмотрение предложения Претендента об условиях исполнения договора и подведение итогов </w:t>
            </w:r>
            <w:r w:rsidRPr="00F84878">
              <w:rPr>
                <w:iCs/>
              </w:rPr>
              <w:t xml:space="preserve">будет проводиться по адресу: </w:t>
            </w:r>
            <w:r w:rsidR="00E24051">
              <w:rPr>
                <w:bCs/>
              </w:rPr>
              <w:t>450077, Республика Башкортостан, г. Уфа, ул. Ленина, д. 30</w:t>
            </w:r>
          </w:p>
          <w:p w:rsidR="008E1152" w:rsidRDefault="008E1152" w:rsidP="008E1152">
            <w:pPr>
              <w:pStyle w:val="Default"/>
              <w:jc w:val="both"/>
              <w:rPr>
                <w:iCs/>
              </w:rPr>
            </w:pPr>
          </w:p>
          <w:p w:rsidR="00915B7D" w:rsidRPr="008B2C46" w:rsidRDefault="00D02223" w:rsidP="004E6E1A">
            <w:pPr>
              <w:rPr>
                <w:i/>
                <w:color w:val="FF0000"/>
              </w:rPr>
            </w:pPr>
            <w:r>
              <w:rPr>
                <w:iCs/>
              </w:rPr>
              <w:t xml:space="preserve">не позднее </w:t>
            </w:r>
            <w:r w:rsidR="007D1168" w:rsidRPr="00F84878">
              <w:rPr>
                <w:iCs/>
              </w:rPr>
              <w:t>«</w:t>
            </w:r>
            <w:r w:rsidR="00856E9D">
              <w:rPr>
                <w:iCs/>
              </w:rPr>
              <w:t>30</w:t>
            </w:r>
            <w:r w:rsidR="007D1168" w:rsidRPr="00F84878">
              <w:rPr>
                <w:iCs/>
              </w:rPr>
              <w:t xml:space="preserve">» </w:t>
            </w:r>
            <w:r w:rsidR="007D1168">
              <w:rPr>
                <w:iCs/>
              </w:rPr>
              <w:t>января 2018</w:t>
            </w:r>
            <w:r w:rsidR="007D1168" w:rsidRPr="00F84878">
              <w:rPr>
                <w:iCs/>
              </w:rPr>
              <w:t xml:space="preserve"> года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2" w:name="_Ref37810518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b/>
                <w:iCs/>
              </w:rPr>
            </w:pPr>
            <w:r>
              <w:rPr>
                <w:b/>
                <w:iCs/>
              </w:rPr>
              <w:t>Предметом закупки</w:t>
            </w:r>
            <w:r w:rsidRPr="00C75478">
              <w:rPr>
                <w:b/>
                <w:iCs/>
              </w:rPr>
              <w:t xml:space="preserve"> </w:t>
            </w:r>
            <w:r>
              <w:rPr>
                <w:b/>
                <w:iCs/>
              </w:rPr>
              <w:t>является:</w:t>
            </w:r>
          </w:p>
          <w:p w:rsidR="00835277" w:rsidRPr="008C011D" w:rsidRDefault="00FE02EE" w:rsidP="00907BCE">
            <w:pPr>
              <w:pStyle w:val="Default"/>
              <w:jc w:val="both"/>
            </w:pPr>
            <w:r>
              <w:rPr>
                <w:iCs/>
              </w:rPr>
              <w:t xml:space="preserve">Право </w:t>
            </w:r>
            <w:r w:rsidR="00041E14" w:rsidRPr="006C1D90">
              <w:rPr>
                <w:szCs w:val="26"/>
              </w:rPr>
              <w:t>на</w:t>
            </w:r>
            <w:r w:rsidR="00041E14" w:rsidRPr="004D6006">
              <w:rPr>
                <w:sz w:val="26"/>
                <w:szCs w:val="26"/>
              </w:rPr>
              <w:t xml:space="preserve"> </w:t>
            </w:r>
            <w:r w:rsidR="00241826">
              <w:rPr>
                <w:szCs w:val="26"/>
              </w:rPr>
              <w:t xml:space="preserve">заключение договора </w:t>
            </w:r>
            <w:r w:rsidR="00C04268">
              <w:rPr>
                <w:szCs w:val="26"/>
              </w:rPr>
              <w:t xml:space="preserve">на </w:t>
            </w:r>
            <w:r w:rsidR="00EE3183">
              <w:rPr>
                <w:b/>
                <w:szCs w:val="26"/>
              </w:rPr>
              <w:t>о</w:t>
            </w:r>
            <w:r w:rsidR="00EE3183" w:rsidRPr="00D57A6D">
              <w:rPr>
                <w:b/>
                <w:szCs w:val="26"/>
              </w:rPr>
              <w:t>казание услуг консалтинга и сопровождения программных комплексов «Эталон» и «Р7»</w:t>
            </w:r>
          </w:p>
          <w:p w:rsidR="00915B7D" w:rsidRPr="00227C39" w:rsidRDefault="00915B7D" w:rsidP="00907BCE">
            <w:pPr>
              <w:pStyle w:val="Default"/>
              <w:jc w:val="both"/>
              <w:rPr>
                <w:iCs/>
              </w:rPr>
            </w:pPr>
            <w:r w:rsidRPr="00F84878">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5"/>
                  <w:iCs/>
                </w:rPr>
                <w:t>разделе I</w:t>
              </w:r>
              <w:r>
                <w:rPr>
                  <w:rStyle w:val="a5"/>
                  <w:iCs/>
                  <w:lang w:val="en-US"/>
                </w:rPr>
                <w:t>II</w:t>
              </w:r>
              <w:r w:rsidRPr="00F84878">
                <w:rPr>
                  <w:rStyle w:val="a5"/>
                  <w:iCs/>
                </w:rPr>
                <w:t xml:space="preserve"> «Техническое задание»</w:t>
              </w:r>
            </w:hyperlink>
            <w:r w:rsidRPr="00F84878">
              <w:rPr>
                <w:iCs/>
                <w:color w:val="FF0000"/>
              </w:rPr>
              <w:t xml:space="preserve"> </w:t>
            </w:r>
            <w:r w:rsidRPr="00F84878">
              <w:rPr>
                <w:iCs/>
              </w:rPr>
              <w:t>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3" w:name="_Ref368315592"/>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Сведения о н</w:t>
            </w:r>
            <w:r w:rsidRPr="005C24A0">
              <w:t>ачальн</w:t>
            </w:r>
            <w:r>
              <w:t>ой</w:t>
            </w:r>
            <w:r w:rsidRPr="005C24A0">
              <w:t xml:space="preserve"> (максимал</w:t>
            </w:r>
            <w:r w:rsidRPr="00AB4B4B">
              <w:rPr>
                <w:shd w:val="clear" w:color="auto" w:fill="FFFFFF"/>
              </w:rPr>
              <w:t>ь</w:t>
            </w:r>
            <w:r w:rsidRPr="005C24A0">
              <w:t>н</w:t>
            </w:r>
            <w:r>
              <w:t>ой) цене</w:t>
            </w:r>
            <w:r w:rsidRPr="005C24A0">
              <w:t xml:space="preserve"> договора</w:t>
            </w:r>
          </w:p>
        </w:tc>
        <w:tc>
          <w:tcPr>
            <w:tcW w:w="7654" w:type="dxa"/>
            <w:tcBorders>
              <w:top w:val="single" w:sz="4" w:space="0" w:color="auto"/>
              <w:left w:val="single" w:sz="4" w:space="0" w:color="auto"/>
              <w:bottom w:val="single" w:sz="4" w:space="0" w:color="auto"/>
              <w:right w:val="single" w:sz="4" w:space="0" w:color="auto"/>
            </w:tcBorders>
          </w:tcPr>
          <w:p w:rsidR="00915B7D" w:rsidRPr="00073F23" w:rsidRDefault="00EE3183" w:rsidP="0075546F">
            <w:pPr>
              <w:jc w:val="both"/>
            </w:pPr>
            <w:r>
              <w:t>960 000</w:t>
            </w:r>
            <w:r w:rsidRPr="00116D7C">
              <w:t>,00 (</w:t>
            </w:r>
            <w:r>
              <w:t>девятьсот шестьдесят тысяч</w:t>
            </w:r>
            <w:r w:rsidRPr="00116D7C">
              <w:t>) рублей 00 копеек</w:t>
            </w:r>
            <w:r w:rsidRPr="00116D7C">
              <w:rPr>
                <w:iCs/>
              </w:rPr>
              <w:t xml:space="preserve">, с учетом НДС, в том числе НДС (18%) </w:t>
            </w:r>
            <w:r>
              <w:rPr>
                <w:iCs/>
              </w:rPr>
              <w:t>146 440,68</w:t>
            </w:r>
            <w:r w:rsidRPr="00116D7C">
              <w:rPr>
                <w:iCs/>
              </w:rPr>
              <w:t xml:space="preserve"> (</w:t>
            </w:r>
            <w:r>
              <w:rPr>
                <w:iCs/>
              </w:rPr>
              <w:t>сто сорок шесть тысяч четыреста сорок) рублей 68</w:t>
            </w:r>
            <w:r w:rsidRPr="00116D7C">
              <w:rPr>
                <w:iCs/>
              </w:rPr>
              <w:t xml:space="preserve"> </w:t>
            </w:r>
            <w:proofErr w:type="spellStart"/>
            <w:r w:rsidRPr="00116D7C">
              <w:rPr>
                <w:iCs/>
              </w:rPr>
              <w:t>копее</w:t>
            </w:r>
            <w:proofErr w:type="spellEnd"/>
          </w:p>
        </w:tc>
      </w:tr>
      <w:tr w:rsidR="00915B7D" w:rsidRPr="005C24A0" w:rsidTr="00907BCE">
        <w:trPr>
          <w:trHeight w:val="1369"/>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iCs/>
              </w:rPr>
            </w:pPr>
            <w:r w:rsidRPr="006F2077">
              <w:rPr>
                <w:iCs/>
              </w:rPr>
              <w:t xml:space="preserve">Место, условия и сроки (периоды) </w:t>
            </w:r>
            <w:r w:rsidRPr="00F84878">
              <w:rPr>
                <w:iCs/>
              </w:rPr>
              <w:t>поставки товара, выполнения работ</w:t>
            </w:r>
            <w:r>
              <w:rPr>
                <w:iCs/>
              </w:rPr>
              <w:t>,</w:t>
            </w:r>
            <w:r w:rsidRPr="006F2077">
              <w:rPr>
                <w:rFonts w:eastAsia="Times New Roman"/>
                <w:iCs/>
                <w:color w:val="auto"/>
                <w:lang w:eastAsia="ru-RU"/>
              </w:rPr>
              <w:t xml:space="preserve"> </w:t>
            </w:r>
            <w:r>
              <w:rPr>
                <w:iCs/>
              </w:rPr>
              <w:t>оказания услуг</w:t>
            </w:r>
            <w:r w:rsidRPr="006F2077">
              <w:rPr>
                <w:iCs/>
              </w:rPr>
              <w:t xml:space="preserve"> определяются</w:t>
            </w:r>
            <w:r w:rsidRPr="00F84878">
              <w:rPr>
                <w:iCs/>
              </w:rPr>
              <w:t xml:space="preserve"> в соответствии с проектом Договора </w:t>
            </w:r>
            <w:r>
              <w:rPr>
                <w:iCs/>
              </w:rPr>
              <w:t xml:space="preserve">                       </w:t>
            </w:r>
            <w:hyperlink w:anchor="_РАЗДЕЛ_V._Проект" w:history="1">
              <w:r w:rsidRPr="00F84878">
                <w:rPr>
                  <w:rStyle w:val="a5"/>
                  <w:iCs/>
                </w:rPr>
                <w:t xml:space="preserve">в разделе </w:t>
              </w:r>
              <w:r>
                <w:rPr>
                  <w:rStyle w:val="a5"/>
                  <w:iCs/>
                  <w:lang w:val="en-US"/>
                </w:rPr>
                <w:t>I</w:t>
              </w:r>
              <w:r w:rsidRPr="00F84878">
                <w:rPr>
                  <w:rStyle w:val="a5"/>
                  <w:iCs/>
                  <w:lang w:val="en-US"/>
                </w:rPr>
                <w:t>V</w:t>
              </w:r>
              <w:r w:rsidRPr="00F84878">
                <w:rPr>
                  <w:rStyle w:val="a5"/>
                  <w:iCs/>
                </w:rPr>
                <w:t xml:space="preserve"> «Проект договора»</w:t>
              </w:r>
            </w:hyperlink>
            <w:r w:rsidRPr="00F84878">
              <w:rPr>
                <w:iCs/>
              </w:rPr>
              <w:t xml:space="preserve"> и</w:t>
            </w:r>
            <w:r>
              <w:rPr>
                <w:iCs/>
              </w:rPr>
              <w:t xml:space="preserve"> </w:t>
            </w:r>
            <w:r w:rsidRPr="00F84878">
              <w:rPr>
                <w:iCs/>
              </w:rPr>
              <w:t xml:space="preserve">в </w:t>
            </w:r>
            <w:hyperlink w:anchor="_РАЗДЕЛ_IV._Техническое" w:history="1">
              <w:r w:rsidRPr="00F84878">
                <w:rPr>
                  <w:rStyle w:val="a5"/>
                  <w:iCs/>
                </w:rPr>
                <w:t xml:space="preserve">разделе </w:t>
              </w:r>
              <w:r>
                <w:rPr>
                  <w:rStyle w:val="a5"/>
                  <w:iCs/>
                  <w:lang w:val="en-US"/>
                </w:rPr>
                <w:t>III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p w:rsidR="00915B7D" w:rsidRPr="00F84878" w:rsidRDefault="00915B7D" w:rsidP="00907BCE">
            <w:pPr>
              <w:pStyle w:val="Default"/>
              <w:jc w:val="both"/>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4" w:name="_Ref368314569"/>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rsidRPr="005C24A0">
              <w:t xml:space="preserve">Требования к </w:t>
            </w:r>
            <w:r>
              <w:t>Участнику</w:t>
            </w:r>
            <w:r w:rsidRPr="005C24A0">
              <w:t xml:space="preserve"> </w:t>
            </w:r>
            <w:r>
              <w:t>и перечень документов, предоставляемых Претендентом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jc w:val="both"/>
              <w:rPr>
                <w:b/>
              </w:rPr>
            </w:pPr>
            <w:r w:rsidRPr="00C77AB5">
              <w:rPr>
                <w:b/>
              </w:rPr>
              <w:t>Общие требования:</w:t>
            </w:r>
          </w:p>
          <w:p w:rsidR="00915B7D" w:rsidRPr="008F32DA" w:rsidRDefault="00915B7D" w:rsidP="00907BCE">
            <w:pPr>
              <w:jc w:val="both"/>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Tr="00907BCE">
              <w:tc>
                <w:tcPr>
                  <w:tcW w:w="7400" w:type="dxa"/>
                  <w:shd w:val="clear" w:color="auto" w:fill="C6D9F1"/>
                </w:tcPr>
                <w:p w:rsidR="00915B7D" w:rsidRPr="00561F9A" w:rsidRDefault="00915B7D" w:rsidP="00907BCE">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Tr="00907BCE">
              <w:tc>
                <w:tcPr>
                  <w:tcW w:w="7400" w:type="dxa"/>
                  <w:shd w:val="clear" w:color="auto" w:fill="auto"/>
                </w:tcPr>
                <w:p w:rsidR="00915B7D" w:rsidRPr="00CF6CD6" w:rsidRDefault="00915B7D" w:rsidP="00BB3DF9">
                  <w:pPr>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sidRPr="002A292A">
                    <w:rPr>
                      <w:rFonts w:cs="Arial"/>
                      <w:bCs/>
                      <w:color w:val="000000"/>
                    </w:rPr>
                    <w:t>Открыт</w:t>
                  </w:r>
                  <w:r>
                    <w:rPr>
                      <w:rFonts w:cs="Arial"/>
                      <w:bCs/>
                      <w:color w:val="000000"/>
                    </w:rPr>
                    <w:t>ой</w:t>
                  </w:r>
                  <w:r w:rsidRPr="002A292A">
                    <w:rPr>
                      <w:rFonts w:cs="Arial"/>
                      <w:bCs/>
                      <w:color w:val="000000"/>
                    </w:rPr>
                    <w:t xml:space="preserve"> закупк</w:t>
                  </w:r>
                  <w:r>
                    <w:rPr>
                      <w:rFonts w:cs="Arial"/>
                      <w:bCs/>
                      <w:color w:val="000000"/>
                    </w:rPr>
                    <w:t>и</w:t>
                  </w:r>
                  <w:r w:rsidRPr="002A292A">
                    <w:rPr>
                      <w:rFonts w:cs="Arial"/>
                      <w:bCs/>
                      <w:color w:val="000000"/>
                    </w:rPr>
                    <w:t xml:space="preserve"> у единственного поставщика (исполнителя, подрядчика)</w:t>
                  </w:r>
                  <w:r>
                    <w:rPr>
                      <w:rFonts w:cs="Arial"/>
                      <w:color w:val="000000"/>
                    </w:rPr>
                    <w:t>.</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Del="00A8657D">
                    <w:rPr>
                      <w:rFonts w:cs="Arial"/>
                      <w:color w:val="000000"/>
                    </w:rPr>
                    <w:t xml:space="preserve"> </w:t>
                  </w:r>
                  <w:r w:rsidRPr="00561F9A">
                    <w:rPr>
                      <w:rFonts w:cs="Arial"/>
                      <w:color w:val="000000"/>
                    </w:rPr>
                    <w:t xml:space="preserve">-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 xml:space="preserve">- юридического лица, индивидуального предпринимателя </w:t>
                  </w:r>
                  <w:r>
                    <w:rPr>
                      <w:rFonts w:cs="Arial"/>
                      <w:color w:val="000000"/>
                    </w:rPr>
                    <w:t>несостоятельным (</w:t>
                  </w:r>
                  <w:r w:rsidRPr="00561F9A">
                    <w:rPr>
                      <w:rFonts w:cs="Arial"/>
                      <w:color w:val="000000"/>
                    </w:rPr>
                    <w:t>банкротом</w:t>
                  </w:r>
                  <w:r>
                    <w:rPr>
                      <w:rFonts w:cs="Arial"/>
                      <w:color w:val="000000"/>
                    </w:rPr>
                    <w:t>)</w:t>
                  </w:r>
                  <w:r w:rsidRPr="00561F9A">
                    <w:rPr>
                      <w:rFonts w:cs="Arial"/>
                      <w:color w:val="000000"/>
                    </w:rPr>
                    <w:t xml:space="preserve"> и об открытии конкурсного производства</w:t>
                  </w:r>
                </w:p>
              </w:tc>
            </w:tr>
            <w:tr w:rsidR="00915B7D" w:rsidTr="00907BCE">
              <w:tc>
                <w:tcPr>
                  <w:tcW w:w="7400" w:type="dxa"/>
                  <w:shd w:val="clear" w:color="auto" w:fill="auto"/>
                </w:tcPr>
                <w:p w:rsidR="00915B7D" w:rsidRPr="00561F9A" w:rsidRDefault="00915B7D" w:rsidP="00907BCE">
                  <w:pPr>
                    <w:tabs>
                      <w:tab w:val="left" w:pos="346"/>
                    </w:tabs>
                    <w:jc w:val="both"/>
                    <w:rPr>
                      <w:rFonts w:cs="Arial"/>
                      <w:color w:val="000000"/>
                    </w:rPr>
                  </w:pPr>
                  <w:r w:rsidRPr="00561F9A">
                    <w:rPr>
                      <w:rFonts w:cs="Arial"/>
                      <w:color w:val="000000"/>
                    </w:rPr>
                    <w:t xml:space="preserve">3.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Del="00A8657D">
                    <w:rPr>
                      <w:rFonts w:cs="Arial"/>
                      <w:color w:val="000000"/>
                    </w:rPr>
                    <w:t xml:space="preserve"> </w:t>
                  </w:r>
                  <w:r w:rsidRPr="00561F9A">
                    <w:rPr>
                      <w:rFonts w:cs="Arial"/>
                      <w:color w:val="000000"/>
                    </w:rPr>
                    <w:t xml:space="preserve">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 xml:space="preserve">предложения </w:t>
                  </w:r>
                  <w:r w:rsidRPr="002C0567">
                    <w:rPr>
                      <w:rFonts w:cs="Arial"/>
                      <w:color w:val="000000"/>
                    </w:rPr>
                    <w:t>об условиях исполнения договора</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у </w:t>
                  </w:r>
                  <w:r>
                    <w:rPr>
                      <w:rFonts w:cs="Arial"/>
                      <w:color w:val="000000"/>
                    </w:rPr>
                    <w:t>Участника</w:t>
                  </w:r>
                  <w:r w:rsidDel="00A8657D">
                    <w:rPr>
                      <w:rFonts w:cs="Arial"/>
                      <w:color w:val="000000"/>
                    </w:rPr>
                    <w:t xml:space="preserve"> </w:t>
                  </w:r>
                  <w:r w:rsidRPr="00561F9A">
                    <w:rPr>
                      <w:rFonts w:cs="Arial"/>
                      <w:color w:val="000000"/>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w:t>
                  </w:r>
                  <w:r>
                    <w:rPr>
                      <w:rFonts w:cs="Arial"/>
                      <w:color w:val="000000"/>
                    </w:rPr>
                    <w:t>Участника</w:t>
                  </w:r>
                  <w:r w:rsidRPr="00561F9A">
                    <w:rPr>
                      <w:rFonts w:cs="Arial"/>
                      <w:color w:val="000000"/>
                    </w:rPr>
                    <w:t xml:space="preserve"> закупки по данным бухгалтерской отчетности за последний завершенный отчетный период</w:t>
                  </w:r>
                </w:p>
              </w:tc>
            </w:tr>
            <w:tr w:rsidR="00915B7D" w:rsidTr="00907BCE">
              <w:tc>
                <w:tcPr>
                  <w:tcW w:w="7400" w:type="dxa"/>
                  <w:shd w:val="clear" w:color="auto" w:fill="auto"/>
                </w:tcPr>
                <w:p w:rsidR="00915B7D" w:rsidRPr="00A83974" w:rsidRDefault="00915B7D" w:rsidP="00907BCE">
                  <w:pPr>
                    <w:jc w:val="both"/>
                  </w:pPr>
                  <w:r>
                    <w:t>5.</w:t>
                  </w:r>
                  <w:r w:rsidRPr="00E4292D">
                    <w:t xml:space="preserve"> </w:t>
                  </w:r>
                  <w:r w:rsidRPr="003761FF">
                    <w:t xml:space="preserve">Соответствие участника закупки критериям отнесения к Субъектам МСП, установленным ст. 4 Федерального закона Российской Федерации </w:t>
                  </w:r>
                  <w:r>
                    <w:t>от 24.07.2007 № 209-ФЗ</w:t>
                  </w:r>
                  <w:r w:rsidRPr="003761FF">
                    <w:t xml:space="preserve"> «О развитии малого и среднего предпринимательства в Российской Федерации»</w:t>
                  </w:r>
                  <w:r>
                    <w:t xml:space="preserve">, в случае если </w:t>
                  </w:r>
                  <w:r>
                    <w:rPr>
                      <w:rFonts w:cs="Arial"/>
                      <w:color w:val="000000"/>
                    </w:rPr>
                    <w:t>участниками закупки</w:t>
                  </w:r>
                  <w:r w:rsidRPr="00A75479">
                    <w:rPr>
                      <w:rFonts w:cs="Arial"/>
                      <w:color w:val="000000"/>
                    </w:rPr>
                    <w:t xml:space="preserve"> </w:t>
                  </w:r>
                  <w:r>
                    <w:rPr>
                      <w:rFonts w:cs="Arial"/>
                      <w:color w:val="000000"/>
                    </w:rPr>
                    <w:t xml:space="preserve">являются </w:t>
                  </w:r>
                  <w:r w:rsidRPr="00A75479">
                    <w:rPr>
                      <w:rFonts w:cs="Arial"/>
                      <w:color w:val="000000"/>
                    </w:rPr>
                    <w:t xml:space="preserve">только </w:t>
                  </w:r>
                  <w:r>
                    <w:rPr>
                      <w:rFonts w:cs="Arial"/>
                      <w:color w:val="000000"/>
                    </w:rPr>
                    <w:t xml:space="preserve">Субъекты МСП                в соответствии с пунктом </w:t>
                  </w:r>
                  <w:r>
                    <w:rPr>
                      <w:rFonts w:cs="Arial"/>
                      <w:color w:val="000000"/>
                    </w:rPr>
                    <w:fldChar w:fldCharType="begin"/>
                  </w:r>
                  <w:r>
                    <w:rPr>
                      <w:rFonts w:cs="Arial"/>
                      <w:color w:val="000000"/>
                    </w:rPr>
                    <w:instrText xml:space="preserve"> REF _Ref422839708 \r \h </w:instrText>
                  </w:r>
                  <w:r>
                    <w:rPr>
                      <w:rFonts w:cs="Arial"/>
                      <w:color w:val="000000"/>
                    </w:rPr>
                  </w:r>
                  <w:r>
                    <w:rPr>
                      <w:rFonts w:cs="Arial"/>
                      <w:color w:val="000000"/>
                    </w:rPr>
                    <w:fldChar w:fldCharType="separate"/>
                  </w:r>
                  <w:r w:rsidR="00401889">
                    <w:rPr>
                      <w:rFonts w:cs="Arial"/>
                      <w:color w:val="000000"/>
                    </w:rPr>
                    <w:t>2</w:t>
                  </w:r>
                  <w:r>
                    <w:rPr>
                      <w:rFonts w:cs="Arial"/>
                      <w:color w:val="000000"/>
                    </w:rPr>
                    <w:fldChar w:fldCharType="end"/>
                  </w:r>
                  <w:r>
                    <w:t xml:space="preserve">, а также с учетом </w:t>
                  </w:r>
                  <w:r w:rsidRPr="00AC6D5F">
                    <w:t xml:space="preserve">требований </w:t>
                  </w:r>
                  <w:proofErr w:type="spellStart"/>
                  <w:r w:rsidRPr="00AC6D5F">
                    <w:t>п.п</w:t>
                  </w:r>
                  <w:proofErr w:type="spellEnd"/>
                  <w:r w:rsidRPr="00AC6D5F">
                    <w:t xml:space="preserve">. 4 пункта </w:t>
                  </w:r>
                  <w:r w:rsidRPr="00AC6D5F">
                    <w:fldChar w:fldCharType="begin"/>
                  </w:r>
                  <w:r w:rsidRPr="00AC6D5F">
                    <w:instrText xml:space="preserve"> REF _Ref368314814 \r \h  \* MERGEFORMAT </w:instrText>
                  </w:r>
                  <w:r w:rsidRPr="00AC6D5F">
                    <w:fldChar w:fldCharType="separate"/>
                  </w:r>
                  <w:r w:rsidR="00401889">
                    <w:t>16</w:t>
                  </w:r>
                  <w:r w:rsidRPr="00AC6D5F">
                    <w:fldChar w:fldCharType="end"/>
                  </w:r>
                  <w:r w:rsidRPr="00AC6D5F">
                    <w:t xml:space="preserve"> </w:t>
                  </w:r>
                  <w:hyperlink w:anchor="_РАЗДЕЛ_II._СВЕДЕНИЯ" w:history="1">
                    <w:r w:rsidRPr="00AC6D5F">
                      <w:rPr>
                        <w:rStyle w:val="a5"/>
                      </w:rPr>
                      <w:t>раздела II «Информационная карта»</w:t>
                    </w:r>
                  </w:hyperlink>
                  <w:r w:rsidRPr="00AC6D5F">
                    <w:t xml:space="preserve"> </w:t>
                  </w:r>
                  <w:r w:rsidRPr="00AC6D5F">
                    <w:rPr>
                      <w:rFonts w:cs="Arial"/>
                      <w:color w:val="000000"/>
                    </w:rPr>
                    <w:t>Документации.</w:t>
                  </w:r>
                </w:p>
              </w:tc>
            </w:tr>
            <w:tr w:rsidR="00915B7D" w:rsidRPr="00F84878" w:rsidTr="00907BCE">
              <w:tc>
                <w:tcPr>
                  <w:tcW w:w="7400" w:type="dxa"/>
                  <w:shd w:val="clear" w:color="auto" w:fill="auto"/>
                </w:tcPr>
                <w:p w:rsidR="00915B7D" w:rsidRPr="00F84878" w:rsidRDefault="00915B7D" w:rsidP="00907BCE">
                  <w:pPr>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cs="Arial"/>
                      <w:color w:val="000000"/>
                    </w:rPr>
                    <w:t>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r>
            <w:tr w:rsidR="00915B7D" w:rsidRPr="00F84878" w:rsidTr="00907BCE">
              <w:tc>
                <w:tcPr>
                  <w:tcW w:w="7400" w:type="dxa"/>
                  <w:shd w:val="clear" w:color="auto" w:fill="auto"/>
                </w:tcPr>
                <w:p w:rsidR="00915B7D" w:rsidRPr="00F84878" w:rsidRDefault="00915B7D" w:rsidP="00907BCE">
                  <w:pPr>
                    <w:autoSpaceDE w:val="0"/>
                    <w:autoSpaceDN w:val="0"/>
                    <w:adjustRightInd w:val="0"/>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 xml:space="preserve">тсутствие сведений </w:t>
                  </w:r>
                  <w:r>
                    <w:rPr>
                      <w:rFonts w:cs="Arial"/>
                      <w:color w:val="000000"/>
                    </w:rPr>
                    <w:t>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r>
          </w:tbl>
          <w:p w:rsidR="00915B7D" w:rsidRDefault="00915B7D" w:rsidP="00907BCE">
            <w:pPr>
              <w:jc w:val="both"/>
              <w:rPr>
                <w:b/>
                <w:sz w:val="4"/>
                <w:szCs w:val="4"/>
              </w:rPr>
            </w:pPr>
          </w:p>
          <w:p w:rsidR="00915B7D" w:rsidRPr="00024520" w:rsidRDefault="00915B7D" w:rsidP="00907BCE">
            <w:pPr>
              <w:jc w:val="both"/>
              <w:rPr>
                <w:b/>
                <w:sz w:val="4"/>
                <w:szCs w:val="4"/>
              </w:rPr>
            </w:pPr>
          </w:p>
          <w:p w:rsidR="00915B7D" w:rsidRPr="00F84878" w:rsidRDefault="00915B7D" w:rsidP="00907BCE">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F84878" w:rsidTr="00907BCE">
              <w:tc>
                <w:tcPr>
                  <w:tcW w:w="7400" w:type="dxa"/>
                  <w:shd w:val="clear" w:color="auto" w:fill="C6D9F1"/>
                </w:tcPr>
                <w:p w:rsidR="00915B7D" w:rsidRPr="00F84878" w:rsidRDefault="00915B7D" w:rsidP="00907BCE">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r>
            <w:tr w:rsidR="00915B7D" w:rsidRPr="00F84878" w:rsidTr="00907BCE">
              <w:tc>
                <w:tcPr>
                  <w:tcW w:w="7400" w:type="dxa"/>
                  <w:shd w:val="clear" w:color="auto" w:fill="auto"/>
                </w:tcPr>
                <w:p w:rsidR="00915B7D" w:rsidRPr="006E013C" w:rsidRDefault="006E013C" w:rsidP="00907BCE">
                  <w:pPr>
                    <w:jc w:val="both"/>
                    <w:rPr>
                      <w:rFonts w:cs="Arial"/>
                      <w:color w:val="FF0000"/>
                    </w:rPr>
                  </w:pPr>
                  <w:r w:rsidRPr="006E013C">
                    <w:rPr>
                      <w:rFonts w:cs="Arial"/>
                    </w:rPr>
                    <w:t>Не установлены</w:t>
                  </w:r>
                </w:p>
              </w:tc>
            </w:tr>
          </w:tbl>
          <w:p w:rsidR="00915B7D" w:rsidRPr="008F32DA" w:rsidRDefault="00915B7D" w:rsidP="00907BCE">
            <w:pPr>
              <w:jc w:val="both"/>
              <w:rPr>
                <w:b/>
                <w:sz w:val="8"/>
                <w:szCs w:val="8"/>
              </w:rPr>
            </w:pPr>
          </w:p>
          <w:p w:rsidR="00915B7D" w:rsidRDefault="00915B7D" w:rsidP="00907BCE">
            <w:pPr>
              <w:jc w:val="both"/>
              <w:rPr>
                <w:b/>
              </w:rPr>
            </w:pPr>
            <w:r>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561F9A" w:rsidTr="00907BCE">
              <w:tc>
                <w:tcPr>
                  <w:tcW w:w="7400" w:type="dxa"/>
                  <w:shd w:val="clear" w:color="auto" w:fill="C6D9F1"/>
                </w:tcPr>
                <w:p w:rsidR="00915B7D" w:rsidRPr="00561F9A" w:rsidRDefault="00915B7D" w:rsidP="00907BCE">
                  <w:pPr>
                    <w:jc w:val="both"/>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RPr="00561F9A" w:rsidTr="00907BCE">
              <w:tc>
                <w:tcPr>
                  <w:tcW w:w="7400" w:type="dxa"/>
                  <w:shd w:val="clear" w:color="auto" w:fill="auto"/>
                </w:tcPr>
                <w:p w:rsidR="00915B7D" w:rsidRPr="00D82466" w:rsidRDefault="006E013C" w:rsidP="00907BCE">
                  <w:pPr>
                    <w:jc w:val="both"/>
                    <w:rPr>
                      <w:rFonts w:cs="Arial"/>
                      <w:b/>
                      <w:i/>
                      <w:color w:val="FF0000"/>
                    </w:rPr>
                  </w:pPr>
                  <w:r w:rsidRPr="006E013C">
                    <w:rPr>
                      <w:rFonts w:cs="Arial"/>
                    </w:rPr>
                    <w:t>Не установлены</w:t>
                  </w:r>
                </w:p>
              </w:tc>
            </w:tr>
          </w:tbl>
          <w:p w:rsidR="00915B7D" w:rsidRPr="004278A1" w:rsidRDefault="00915B7D" w:rsidP="00907BCE">
            <w:pPr>
              <w:ind w:firstLine="567"/>
              <w:jc w:val="both"/>
              <w:rPr>
                <w:rFonts w:cs="Arial"/>
                <w:color w:val="000000"/>
                <w:sz w:val="10"/>
                <w:szCs w:val="10"/>
              </w:rPr>
            </w:pPr>
          </w:p>
          <w:p w:rsidR="00915B7D" w:rsidRPr="00F907C9" w:rsidRDefault="00915B7D" w:rsidP="00907BC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_Ref368314569 \r \h </w:instrText>
            </w:r>
            <w:r>
              <w:rPr>
                <w:rFonts w:cs="Arial"/>
                <w:color w:val="000000"/>
              </w:rPr>
            </w:r>
            <w:r>
              <w:rPr>
                <w:rFonts w:cs="Arial"/>
                <w:color w:val="000000"/>
              </w:rPr>
              <w:fldChar w:fldCharType="separate"/>
            </w:r>
            <w:r w:rsidR="00401889">
              <w:rPr>
                <w:rFonts w:cs="Arial"/>
                <w:color w:val="000000"/>
              </w:rPr>
              <w:t>9</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5" w:name="_Ref378858178"/>
          </w:p>
        </w:tc>
        <w:bookmarkEnd w:id="15"/>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C238D5" w:rsidRDefault="00915B7D" w:rsidP="00907BCE">
            <w:pPr>
              <w:rPr>
                <w:highlight w:val="yellow"/>
              </w:rPr>
            </w:pPr>
            <w:r w:rsidRPr="00006BC6">
              <w:t xml:space="preserve">Способ закупки </w:t>
            </w:r>
            <w:r>
              <w:t>и форма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9"/>
            </w:pPr>
            <w:r w:rsidRPr="00711791">
              <w:t>Открытая закупка у единственного поставщика (исполнителя, подрядчика)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42378E" w:rsidRDefault="00915B7D" w:rsidP="00907BCE">
            <w:r w:rsidRPr="0042378E">
              <w:t>Порядок, дата начала и дата окончания срока подачи заявок на участие в закупке</w:t>
            </w:r>
          </w:p>
        </w:tc>
        <w:tc>
          <w:tcPr>
            <w:tcW w:w="7654" w:type="dxa"/>
            <w:vMerge w:val="restart"/>
            <w:tcBorders>
              <w:top w:val="single" w:sz="4" w:space="0" w:color="auto"/>
              <w:left w:val="single" w:sz="4" w:space="0" w:color="auto"/>
              <w:right w:val="single" w:sz="4" w:space="0" w:color="auto"/>
            </w:tcBorders>
          </w:tcPr>
          <w:p w:rsidR="00915B7D" w:rsidRPr="00F546ED" w:rsidRDefault="00915B7D" w:rsidP="00907BCE">
            <w:pPr>
              <w:pStyle w:val="rvps9"/>
            </w:pPr>
            <w:r w:rsidRPr="00F546ED">
              <w:t>Подача, оценка и со</w:t>
            </w:r>
            <w:r>
              <w:t>по</w:t>
            </w:r>
            <w:r w:rsidRPr="00F546ED">
              <w:t>ставление заявок не установлены, также не установлены следующие условия:</w:t>
            </w:r>
          </w:p>
          <w:p w:rsidR="00915B7D" w:rsidRDefault="00915B7D" w:rsidP="00907BCE">
            <w:pPr>
              <w:pStyle w:val="rvps9"/>
              <w:ind w:left="459"/>
            </w:pPr>
            <w:r>
              <w:t>- т</w:t>
            </w:r>
            <w:r w:rsidRPr="002B0275">
              <w:t>ребования к содержанию, форме, оформлению и составу Заявки</w:t>
            </w:r>
            <w:r>
              <w:t>,</w:t>
            </w:r>
          </w:p>
          <w:p w:rsidR="00915B7D" w:rsidRDefault="00915B7D" w:rsidP="00907BCE">
            <w:pPr>
              <w:pStyle w:val="rvps9"/>
              <w:ind w:left="459"/>
            </w:pPr>
            <w:r>
              <w:t xml:space="preserve">- 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 </w:t>
            </w:r>
          </w:p>
          <w:p w:rsidR="00915B7D" w:rsidRDefault="00915B7D" w:rsidP="00907BCE">
            <w:pPr>
              <w:pStyle w:val="rvps9"/>
              <w:ind w:left="459"/>
            </w:pPr>
            <w:r>
              <w:t>- порядок, место, дата и время начала и окончания срока подачи Заявок на участие в закупке</w:t>
            </w:r>
          </w:p>
          <w:p w:rsidR="00915B7D" w:rsidRDefault="00915B7D" w:rsidP="00907BCE">
            <w:pPr>
              <w:pStyle w:val="rvps9"/>
              <w:ind w:left="459"/>
            </w:pPr>
            <w:r>
              <w:t>- форма, порядок, срок (даты начала и окончания срока) предоставления Претендентам разъяснений положений 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p>
        </w:tc>
        <w:tc>
          <w:tcPr>
            <w:tcW w:w="7654" w:type="dxa"/>
            <w:vMerge/>
            <w:tcBorders>
              <w:left w:val="single" w:sz="4" w:space="0" w:color="auto"/>
              <w:bottom w:val="single" w:sz="4" w:space="0" w:color="auto"/>
              <w:right w:val="single" w:sz="4" w:space="0" w:color="auto"/>
            </w:tcBorders>
          </w:tcPr>
          <w:p w:rsidR="00915B7D" w:rsidRPr="00C25CA1" w:rsidRDefault="00915B7D" w:rsidP="00907BCE">
            <w:pPr>
              <w:pStyle w:val="rvps9"/>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6" w:name="_Ref381630582"/>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Требования </w:t>
            </w:r>
            <w:r>
              <w:t xml:space="preserve">к качеству, техническим и иным характеристикам </w:t>
            </w:r>
            <w:r w:rsidRPr="005C24A0">
              <w:t>т</w:t>
            </w:r>
            <w:r>
              <w:t>о</w:t>
            </w:r>
            <w:r w:rsidRPr="005C24A0">
              <w:t>вар</w:t>
            </w:r>
            <w:r>
              <w:t>а</w:t>
            </w:r>
            <w:r w:rsidRPr="005C24A0">
              <w:t>, работ</w:t>
            </w:r>
            <w:r>
              <w:t>ам</w:t>
            </w:r>
            <w:r w:rsidRPr="005C24A0">
              <w:t>, услуг</w:t>
            </w:r>
            <w:r>
              <w:t xml:space="preserve">ам, к их безопасности, </w:t>
            </w:r>
            <w:r w:rsidRPr="006D3476">
              <w:t xml:space="preserve">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w:t>
            </w:r>
            <w:r>
              <w:t>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r w:rsidRPr="005C24A0">
              <w:t xml:space="preserve">Приводятся в </w:t>
            </w:r>
            <w:hyperlink w:anchor="_РАЗДЕЛ_IV._Техническое" w:history="1">
              <w:r w:rsidRPr="00E82F20">
                <w:rPr>
                  <w:rStyle w:val="a5"/>
                </w:rPr>
                <w:t>раздел</w:t>
              </w:r>
              <w:r>
                <w:rPr>
                  <w:rStyle w:val="a5"/>
                </w:rPr>
                <w:t>е</w:t>
              </w:r>
              <w:r w:rsidRPr="00E82F20">
                <w:rPr>
                  <w:rStyle w:val="a5"/>
                </w:rPr>
                <w:t xml:space="preserve"> I</w:t>
              </w:r>
              <w:r>
                <w:rPr>
                  <w:rStyle w:val="a5"/>
                  <w:lang w:val="en-US"/>
                </w:rPr>
                <w:t>II</w:t>
              </w:r>
              <w:r w:rsidRPr="00E82F20">
                <w:rPr>
                  <w:rStyle w:val="a5"/>
                </w:rPr>
                <w:t xml:space="preserve"> «Техническое задание»</w:t>
              </w:r>
            </w:hyperlink>
            <w:r w:rsidRPr="005C24A0">
              <w:t xml:space="preserve"> </w:t>
            </w:r>
            <w:r>
              <w:t xml:space="preserve">и </w:t>
            </w:r>
            <w:hyperlink w:anchor="_РАЗДЕЛ_V._Проект" w:history="1">
              <w:r>
                <w:rPr>
                  <w:rStyle w:val="a5"/>
                </w:rPr>
                <w:t>разделе</w:t>
              </w:r>
              <w:r w:rsidRPr="00E82F20">
                <w:rPr>
                  <w:rStyle w:val="a5"/>
                </w:rPr>
                <w:t xml:space="preserve"> </w:t>
              </w:r>
              <w:r>
                <w:rPr>
                  <w:rStyle w:val="a5"/>
                  <w:lang w:val="en-US"/>
                </w:rPr>
                <w:t>I</w:t>
              </w:r>
              <w:r w:rsidRPr="00E82F20">
                <w:rPr>
                  <w:rStyle w:val="a5"/>
                  <w:lang w:val="en-US"/>
                </w:rPr>
                <w:t>V</w:t>
              </w:r>
              <w:r w:rsidRPr="00E82F20">
                <w:rPr>
                  <w:rStyle w:val="a5"/>
                </w:rPr>
                <w:t xml:space="preserve"> «Проект Договора»</w:t>
              </w:r>
            </w:hyperlink>
            <w:r w:rsidRPr="005C24A0">
              <w:t xml:space="preserve"> настоящей Документации</w:t>
            </w:r>
          </w:p>
          <w:p w:rsidR="00915B7D" w:rsidRPr="00073F23" w:rsidRDefault="00915B7D" w:rsidP="00907BCE">
            <w:pPr>
              <w:rPr>
                <w:sz w:val="10"/>
                <w:szCs w:val="10"/>
              </w:rPr>
            </w:pPr>
          </w:p>
          <w:p w:rsidR="00915B7D" w:rsidRPr="005C24A0" w:rsidRDefault="00915B7D" w:rsidP="00907BCE">
            <w:pPr>
              <w:jc w:val="both"/>
            </w:pPr>
            <w:r>
              <w:rPr>
                <w:iCs/>
              </w:rPr>
              <w:t>Также з</w:t>
            </w:r>
            <w:r w:rsidRPr="00F84878">
              <w:rPr>
                <w:iCs/>
              </w:rPr>
              <w:t>акупаемые товар</w:t>
            </w:r>
            <w:r>
              <w:rPr>
                <w:iCs/>
              </w:rPr>
              <w:t>ы</w:t>
            </w:r>
            <w:r w:rsidRPr="00F84878">
              <w:rPr>
                <w:iCs/>
              </w:rPr>
              <w:t xml:space="preserve"> (работ</w:t>
            </w:r>
            <w:r>
              <w:rPr>
                <w:iCs/>
              </w:rPr>
              <w:t>ы</w:t>
            </w:r>
            <w:r w:rsidRPr="00F84878">
              <w:rPr>
                <w:iCs/>
              </w:rPr>
              <w:t>, услуг</w:t>
            </w:r>
            <w:r>
              <w:rPr>
                <w:iCs/>
              </w:rPr>
              <w:t>и</w:t>
            </w:r>
            <w:r w:rsidRPr="00F84878">
              <w:rPr>
                <w:iCs/>
              </w:rPr>
              <w:t>) должны соответствовать следующим требованиям законодательства</w:t>
            </w:r>
            <w:r>
              <w:rPr>
                <w:iCs/>
              </w:rPr>
              <w:t xml:space="preserve"> РФ и Заказчика:</w:t>
            </w:r>
            <w:r w:rsidRPr="00F84878">
              <w:rPr>
                <w:iCs/>
              </w:rPr>
              <w:t xml:space="preserve"> </w:t>
            </w:r>
            <w:r w:rsidR="00867D64">
              <w:rPr>
                <w:iCs/>
              </w:rPr>
              <w:t>с</w:t>
            </w:r>
            <w:r w:rsidR="00907BCE" w:rsidRPr="00867D64">
              <w:rPr>
                <w:iCs/>
              </w:rPr>
              <w:t>пециальных требований законодательства нет</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12"/>
              <w:jc w:val="both"/>
            </w:pPr>
            <w:r w:rsidRPr="005C24A0">
              <w:t>Русский</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jc w:val="both"/>
            </w:pPr>
            <w:r w:rsidRPr="005C24A0">
              <w:t>Российский рубль</w:t>
            </w:r>
          </w:p>
        </w:tc>
      </w:tr>
    </w:tbl>
    <w:p w:rsidR="00915B7D" w:rsidRPr="001016E8" w:rsidRDefault="00915B7D" w:rsidP="00915B7D">
      <w:pPr>
        <w:pStyle w:val="a8"/>
        <w:tabs>
          <w:tab w:val="clear" w:pos="4677"/>
          <w:tab w:val="clear" w:pos="9355"/>
        </w:tabs>
        <w:rPr>
          <w:sz w:val="2"/>
          <w:szCs w:val="2"/>
        </w:rPr>
      </w:pPr>
      <w:r w:rsidRPr="005C24A0">
        <w:br w:type="page"/>
      </w:r>
    </w:p>
    <w:p w:rsidR="00915B7D" w:rsidRPr="008A3D7F" w:rsidRDefault="00915B7D" w:rsidP="00915B7D">
      <w:pPr>
        <w:pStyle w:val="23"/>
        <w:keepLines w:val="0"/>
        <w:spacing w:before="120" w:after="60"/>
        <w:ind w:left="1211" w:hanging="360"/>
        <w:rPr>
          <w:rFonts w:ascii="Times New Roman" w:eastAsia="MS Mincho" w:hAnsi="Times New Roman"/>
          <w:i/>
          <w:iCs/>
          <w:color w:val="17365D"/>
          <w:szCs w:val="24"/>
          <w:lang w:eastAsia="x-none"/>
        </w:rPr>
      </w:pPr>
      <w:bookmarkStart w:id="17" w:name="_2.3._Требования_к"/>
      <w:bookmarkStart w:id="18" w:name="_2.2._Требования_к"/>
      <w:bookmarkStart w:id="19" w:name="_Toc438578262"/>
      <w:bookmarkEnd w:id="17"/>
      <w:bookmarkEnd w:id="18"/>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w:t>
      </w:r>
      <w:r>
        <w:rPr>
          <w:rFonts w:ascii="Times New Roman" w:eastAsia="MS Mincho" w:hAnsi="Times New Roman"/>
          <w:i/>
          <w:iCs/>
          <w:color w:val="17365D"/>
          <w:szCs w:val="24"/>
          <w:lang w:eastAsia="x-none"/>
        </w:rPr>
        <w:t>Документы, предоставляемые Претендентом</w:t>
      </w:r>
      <w:bookmarkEnd w:id="19"/>
    </w:p>
    <w:p w:rsidR="00915B7D" w:rsidRPr="005C24A0" w:rsidRDefault="00915B7D" w:rsidP="00915B7D"/>
    <w:tbl>
      <w:tblPr>
        <w:tblW w:w="10490" w:type="dxa"/>
        <w:tblInd w:w="-176" w:type="dxa"/>
        <w:tblLayout w:type="fixed"/>
        <w:tblLook w:val="0000" w:firstRow="0" w:lastRow="0" w:firstColumn="0" w:lastColumn="0" w:noHBand="0" w:noVBand="0"/>
      </w:tblPr>
      <w:tblGrid>
        <w:gridCol w:w="568"/>
        <w:gridCol w:w="2340"/>
        <w:gridCol w:w="7582"/>
      </w:tblGrid>
      <w:tr w:rsidR="00915B7D" w:rsidRPr="005C24A0"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Содержание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20" w:name="_Ref368314814"/>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bookmarkStart w:id="21" w:name="форма16"/>
            <w:bookmarkEnd w:id="20"/>
            <w:r w:rsidRPr="005C24A0">
              <w:t xml:space="preserve">Документы, </w:t>
            </w:r>
            <w:r>
              <w:t>предоставляемые</w:t>
            </w:r>
            <w:r w:rsidRPr="005C24A0">
              <w:t xml:space="preserve"> Претендентом на участие в </w:t>
            </w:r>
            <w:r>
              <w:t>закупке</w:t>
            </w:r>
            <w:r w:rsidRPr="005C24A0" w:rsidDel="00782B65">
              <w:t xml:space="preserve"> </w:t>
            </w:r>
            <w:bookmarkEnd w:id="21"/>
          </w:p>
        </w:tc>
        <w:tc>
          <w:tcPr>
            <w:tcW w:w="7582" w:type="dxa"/>
            <w:tcBorders>
              <w:top w:val="single" w:sz="4" w:space="0" w:color="auto"/>
              <w:left w:val="single" w:sz="4" w:space="0" w:color="auto"/>
              <w:bottom w:val="single" w:sz="4" w:space="0" w:color="auto"/>
              <w:right w:val="single" w:sz="4" w:space="0" w:color="auto"/>
            </w:tcBorders>
          </w:tcPr>
          <w:tbl>
            <w:tblPr>
              <w:tblW w:w="7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1"/>
            </w:tblGrid>
            <w:tr w:rsidR="00915B7D" w:rsidTr="00907BCE">
              <w:tc>
                <w:tcPr>
                  <w:tcW w:w="7351" w:type="dxa"/>
                  <w:shd w:val="clear" w:color="auto" w:fill="C6D9F1"/>
                </w:tcPr>
                <w:p w:rsidR="00915B7D" w:rsidRPr="004B250C" w:rsidRDefault="00915B7D" w:rsidP="00907BCE">
                  <w:pPr>
                    <w:jc w:val="center"/>
                    <w:rPr>
                      <w:rFonts w:cs="Arial"/>
                      <w:b/>
                      <w:color w:val="000000"/>
                    </w:rPr>
                  </w:pPr>
                  <w:bookmarkStart w:id="22" w:name="_Ref166246797"/>
                  <w:r w:rsidRPr="004B250C">
                    <w:rPr>
                      <w:rFonts w:cs="Arial"/>
                      <w:b/>
                      <w:color w:val="000000"/>
                    </w:rPr>
                    <w:t>Наименование документа</w:t>
                  </w:r>
                </w:p>
              </w:tc>
            </w:tr>
            <w:tr w:rsidR="00915B7D" w:rsidTr="00907BCE">
              <w:tc>
                <w:tcPr>
                  <w:tcW w:w="7351" w:type="dxa"/>
                  <w:shd w:val="clear" w:color="auto" w:fill="auto"/>
                </w:tcPr>
                <w:p w:rsidR="00915B7D" w:rsidRPr="004B250C" w:rsidRDefault="00915B7D" w:rsidP="00DE184D">
                  <w:pPr>
                    <w:numPr>
                      <w:ilvl w:val="0"/>
                      <w:numId w:val="5"/>
                    </w:numPr>
                    <w:ind w:left="0" w:firstLine="274"/>
                    <w:rPr>
                      <w:rFonts w:cs="Arial"/>
                      <w:color w:val="000000"/>
                    </w:rPr>
                  </w:pPr>
                  <w:r w:rsidRPr="004B250C">
                    <w:rPr>
                      <w:rFonts w:cs="Arial"/>
                      <w:color w:val="000000"/>
                    </w:rPr>
                    <w:t>предложение об условиях исполнения договора (оформляется в свободной форме</w:t>
                  </w:r>
                  <w:r>
                    <w:rPr>
                      <w:rFonts w:cs="Arial"/>
                      <w:color w:val="000000"/>
                    </w:rPr>
                    <w:t>, в том числе в форме проекта договора</w:t>
                  </w:r>
                  <w:r w:rsidRPr="004B250C">
                    <w:rPr>
                      <w:rFonts w:cs="Arial"/>
                      <w:color w:val="000000"/>
                    </w:rPr>
                    <w:t>)</w:t>
                  </w:r>
                </w:p>
              </w:tc>
            </w:tr>
            <w:tr w:rsidR="00915B7D" w:rsidTr="00907BCE">
              <w:tc>
                <w:tcPr>
                  <w:tcW w:w="7351" w:type="dxa"/>
                  <w:shd w:val="clear" w:color="auto" w:fill="auto"/>
                </w:tcPr>
                <w:p w:rsidR="00915B7D" w:rsidRPr="004B250C" w:rsidRDefault="00915B7D" w:rsidP="00DE184D">
                  <w:pPr>
                    <w:numPr>
                      <w:ilvl w:val="0"/>
                      <w:numId w:val="5"/>
                    </w:numPr>
                    <w:ind w:left="-9" w:firstLine="283"/>
                    <w:jc w:val="both"/>
                    <w:rPr>
                      <w:rFonts w:cs="Arial"/>
                      <w:color w:val="000000"/>
                    </w:rPr>
                  </w:pPr>
                  <w:r w:rsidRPr="004B250C">
                    <w:rPr>
                      <w:rFonts w:cs="Arial"/>
                      <w:color w:val="000000"/>
                    </w:rPr>
                    <w:t xml:space="preserve">полученную не ранее чем за три месяца до дня размещения </w:t>
                  </w:r>
                  <w:r>
                    <w:rPr>
                      <w:rFonts w:cs="Arial"/>
                      <w:color w:val="000000"/>
                    </w:rPr>
                    <w:t>в ЕИС</w:t>
                  </w:r>
                  <w:r w:rsidRPr="004B250C">
                    <w:rPr>
                      <w:rFonts w:cs="Arial"/>
                      <w:color w:val="000000"/>
                    </w:rPr>
                    <w:t xml:space="preserve"> Извещения о закупке выписку из Единого государственного реестра юридических лиц (оригинал) или нотариально заверенную копию такой выписки (для российских юридических лиц), полученную не ранее чем за три месяца до дня размещения </w:t>
                  </w:r>
                  <w:r>
                    <w:rPr>
                      <w:rFonts w:cs="Arial"/>
                      <w:color w:val="000000"/>
                    </w:rPr>
                    <w:t xml:space="preserve">в ЕИС </w:t>
                  </w:r>
                  <w:r w:rsidRPr="004B250C">
                    <w:rPr>
                      <w:rFonts w:cs="Arial"/>
                      <w:color w:val="000000"/>
                    </w:rPr>
                    <w:t>Извещения о закупке, выписку из Единого государственного реестра индивидуальных предпринимателей (оригинал) или нотариально заверенную копию такой выписки (для российских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tc>
            </w:tr>
            <w:tr w:rsidR="00915B7D" w:rsidTr="00907BCE">
              <w:trPr>
                <w:trHeight w:val="2158"/>
              </w:trPr>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копии документов, подтверждающих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tc>
            </w:tr>
            <w:tr w:rsidR="00915B7D" w:rsidTr="00907BCE">
              <w:tc>
                <w:tcPr>
                  <w:tcW w:w="7351" w:type="dxa"/>
                  <w:shd w:val="clear" w:color="auto" w:fill="auto"/>
                </w:tcPr>
                <w:p w:rsidR="00915B7D" w:rsidRPr="004B250C" w:rsidRDefault="00915B7D" w:rsidP="00DE184D">
                  <w:pPr>
                    <w:numPr>
                      <w:ilvl w:val="0"/>
                      <w:numId w:val="5"/>
                    </w:numPr>
                    <w:jc w:val="both"/>
                    <w:rPr>
                      <w:rFonts w:cs="Arial"/>
                      <w:color w:val="000000"/>
                    </w:rPr>
                  </w:pPr>
                  <w:r w:rsidRPr="004B250C">
                    <w:rPr>
                      <w:rFonts w:cs="Arial"/>
                      <w:color w:val="000000"/>
                    </w:rPr>
                    <w:t>копии учредительных документов (для юридических лиц)</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основного документа, удостоверяющего личность, (для физических лиц и индивидуальных предпринимателей)</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в случае, если начальная (максимальная) цена договора составляет или превышает 30 миллионов рублей, документы, подтверждающие раскрытие Претендентом информации в отношении всей цепочки собственников Претендента, включая бенефициаров</w:t>
                  </w:r>
                  <w:r w:rsidR="00275940" w:rsidRPr="00275940">
                    <w:rPr>
                      <w:rFonts w:cs="Arial"/>
                      <w:color w:val="000000"/>
                    </w:rPr>
                    <w:t xml:space="preserve"> </w:t>
                  </w:r>
                  <w:r w:rsidRPr="004B250C">
                    <w:rPr>
                      <w:rFonts w:cs="Arial"/>
                      <w:color w:val="000000"/>
                    </w:rPr>
                    <w:t xml:space="preserve">(в том числе конечных), </w:t>
                  </w:r>
                  <w:hyperlink w:anchor="_ФОРМА_№_1" w:history="1">
                    <w:r w:rsidRPr="004B250C">
                      <w:rPr>
                        <w:rStyle w:val="a5"/>
                        <w:rFonts w:cs="Arial"/>
                      </w:rPr>
                      <w:t>Форма № 1</w:t>
                    </w:r>
                  </w:hyperlink>
                </w:p>
              </w:tc>
            </w:tr>
            <w:tr w:rsidR="00915B7D" w:rsidTr="00907BCE">
              <w:tc>
                <w:tcPr>
                  <w:tcW w:w="7351" w:type="dxa"/>
                  <w:shd w:val="clear" w:color="auto" w:fill="auto"/>
                </w:tcPr>
                <w:p w:rsidR="00915B7D" w:rsidRPr="004B250C" w:rsidRDefault="00915B7D" w:rsidP="00DE184D">
                  <w:pPr>
                    <w:numPr>
                      <w:ilvl w:val="0"/>
                      <w:numId w:val="5"/>
                    </w:numPr>
                    <w:ind w:left="-10" w:firstLine="293"/>
                    <w:jc w:val="both"/>
                    <w:rPr>
                      <w:rFonts w:cs="Arial"/>
                      <w:color w:val="000000"/>
                    </w:rPr>
                  </w:pPr>
                  <w:r w:rsidRPr="004B250C">
                    <w:rPr>
                      <w:rFonts w:cs="Arial"/>
                      <w:color w:val="000000"/>
                    </w:rPr>
                    <w:t xml:space="preserve">решение или копия решения об одобрении сделки, планируемой к заключению по результатам Закупки,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w:t>
                  </w:r>
                </w:p>
                <w:p w:rsidR="00915B7D" w:rsidRPr="004B250C" w:rsidRDefault="00915B7D" w:rsidP="00907BCE">
                  <w:pPr>
                    <w:ind w:left="-10" w:firstLine="293"/>
                    <w:jc w:val="both"/>
                    <w:rPr>
                      <w:rFonts w:cs="Arial"/>
                      <w:color w:val="000000"/>
                    </w:rPr>
                  </w:pPr>
                  <w:r w:rsidRPr="004B250C">
                    <w:rPr>
                      <w:rFonts w:cs="Arial"/>
                      <w:color w:val="000000"/>
                    </w:rPr>
                    <w:t xml:space="preserve">В случае если получение указанного решения до истечения срока подачи предложения об условиях исполнения договора для Претендента невозможно в силу необходимости </w:t>
                  </w:r>
                  <w:proofErr w:type="gramStart"/>
                  <w:r w:rsidRPr="004B250C">
                    <w:rPr>
                      <w:rFonts w:cs="Arial"/>
                      <w:color w:val="000000"/>
                    </w:rPr>
                    <w:t>соблюдения</w:t>
                  </w:r>
                  <w:proofErr w:type="gramEnd"/>
                  <w:r w:rsidRPr="004B250C">
                    <w:rPr>
                      <w:rFonts w:cs="Arial"/>
                      <w:color w:val="000000"/>
                    </w:rPr>
                    <w:t xml:space="preserve"> установленного законодательством и учредительными документами Претендента порядка созыва заседания органа, к компетенции которого относится вопрос об одобрении или совершении соответствующих сделок, Претендент обязан решение до момента заключения договора. Если такое одобрение не требуется, то письмо Претендента, в котором должно быть указано, что такое одобрение не требуется</w:t>
                  </w:r>
                </w:p>
              </w:tc>
            </w:tr>
            <w:tr w:rsidR="00915B7D" w:rsidTr="00907BCE">
              <w:tc>
                <w:tcPr>
                  <w:tcW w:w="7351" w:type="dxa"/>
                  <w:shd w:val="clear" w:color="auto" w:fill="C6D9F1"/>
                </w:tcPr>
                <w:p w:rsidR="00915B7D" w:rsidRPr="004B250C" w:rsidRDefault="00915B7D" w:rsidP="00907BCE">
                  <w:pPr>
                    <w:ind w:left="283"/>
                    <w:jc w:val="center"/>
                    <w:rPr>
                      <w:rFonts w:cs="Arial"/>
                      <w:color w:val="000000"/>
                    </w:rPr>
                  </w:pPr>
                  <w:r w:rsidRPr="004B250C">
                    <w:rPr>
                      <w:rFonts w:cs="Arial"/>
                      <w:b/>
                      <w:color w:val="000000"/>
                    </w:rPr>
                    <w:t>Перечень документов, которые не обязательны для предоставления Претендентом, но могут быть дополнительно запрошены Заказчиком:</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tc>
            </w:tr>
            <w:tr w:rsidR="00915B7D" w:rsidTr="00907BCE">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 xml:space="preserve">оригинал или надлежаще заверенная копия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дня размещения Извещения о закупке </w:t>
                  </w:r>
                  <w:r>
                    <w:rPr>
                      <w:rFonts w:cs="Arial"/>
                      <w:color w:val="000000"/>
                    </w:rPr>
                    <w:t>в ЕИС</w:t>
                  </w:r>
                  <w:r w:rsidRPr="004B250C">
                    <w:rPr>
                      <w:rFonts w:cs="Arial"/>
                      <w:color w:val="000000"/>
                    </w:rPr>
                    <w:t>, или документы, подтверждающие факт обжалования Претендентом наличия указанной задолженности, если решение по жалобе на дату рассмотрения предложения Претендента об условиях исполнения договора не принято</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копии документов, подтверждающих соответствие товаров, работ, услуг требованиям, установленным в п</w:t>
                  </w:r>
                  <w:r>
                    <w:rPr>
                      <w:rFonts w:cs="Arial"/>
                      <w:color w:val="000000"/>
                    </w:rPr>
                    <w:t>ункте</w:t>
                  </w:r>
                  <w:r w:rsidRPr="004B250C">
                    <w:rPr>
                      <w:rFonts w:cs="Arial"/>
                      <w:color w:val="000000"/>
                    </w:rPr>
                    <w:t xml:space="preserve"> </w:t>
                  </w:r>
                  <w:r>
                    <w:rPr>
                      <w:rFonts w:cs="Arial"/>
                      <w:color w:val="000000"/>
                    </w:rPr>
                    <w:fldChar w:fldCharType="begin"/>
                  </w:r>
                  <w:r>
                    <w:rPr>
                      <w:rFonts w:cs="Arial"/>
                      <w:color w:val="000000"/>
                    </w:rPr>
                    <w:instrText xml:space="preserve"> REF _Ref381630582 \r \h </w:instrText>
                  </w:r>
                  <w:r>
                    <w:rPr>
                      <w:rFonts w:cs="Arial"/>
                      <w:color w:val="000000"/>
                    </w:rPr>
                  </w:r>
                  <w:r>
                    <w:rPr>
                      <w:rFonts w:cs="Arial"/>
                      <w:color w:val="000000"/>
                    </w:rPr>
                    <w:fldChar w:fldCharType="separate"/>
                  </w:r>
                  <w:r w:rsidR="00401889">
                    <w:rPr>
                      <w:rFonts w:cs="Arial"/>
                      <w:color w:val="000000"/>
                    </w:rPr>
                    <w:t>13</w:t>
                  </w:r>
                  <w:r>
                    <w:rPr>
                      <w:rFonts w:cs="Arial"/>
                      <w:color w:val="000000"/>
                    </w:rPr>
                    <w:fldChar w:fldCharType="end"/>
                  </w:r>
                  <w:r w:rsidRPr="004B250C">
                    <w:rPr>
                      <w:rFonts w:cs="Arial"/>
                      <w:color w:val="000000"/>
                    </w:rPr>
                    <w:t xml:space="preserve"> настоящей Документации</w:t>
                  </w:r>
                  <w:r>
                    <w:rPr>
                      <w:rFonts w:cs="Arial"/>
                      <w:color w:val="000000"/>
                    </w:rPr>
                    <w:t xml:space="preserve"> </w:t>
                  </w:r>
                </w:p>
              </w:tc>
            </w:tr>
          </w:tbl>
          <w:p w:rsidR="00915B7D" w:rsidRPr="007B6999" w:rsidRDefault="00915B7D" w:rsidP="00907BCE">
            <w:pPr>
              <w:ind w:firstLine="486"/>
              <w:jc w:val="both"/>
              <w:rPr>
                <w:sz w:val="10"/>
                <w:szCs w:val="10"/>
              </w:rPr>
            </w:pPr>
          </w:p>
          <w:bookmarkEnd w:id="22"/>
          <w:p w:rsidR="00915B7D" w:rsidRPr="005C24A0" w:rsidRDefault="00915B7D" w:rsidP="00907BCE">
            <w:pPr>
              <w:ind w:firstLine="486"/>
              <w:jc w:val="both"/>
            </w:pPr>
            <w:r w:rsidRPr="0017192B">
              <w:t>Претендент вправе приложить к </w:t>
            </w:r>
            <w:r>
              <w:t>предложению</w:t>
            </w:r>
            <w:r w:rsidRPr="005436AB">
              <w:t xml:space="preserve"> об условиях исполнения договора</w:t>
            </w:r>
            <w:r w:rsidRPr="0017192B">
              <w:t xml:space="preserve"> иные</w:t>
            </w:r>
            <w:r>
              <w:t xml:space="preserve"> документы</w:t>
            </w:r>
            <w:r w:rsidRPr="0017192B">
              <w:t>, которые, по его мнению, подтверждают соответствие установленным требованиям</w:t>
            </w:r>
            <w:r>
              <w:t xml:space="preserve"> в настоящей документации</w:t>
            </w:r>
            <w:r w:rsidRPr="0017192B">
              <w:t>, с комментариями, разъясняющими цель предоставления этих документов.</w:t>
            </w:r>
          </w:p>
        </w:tc>
      </w:tr>
    </w:tbl>
    <w:p w:rsidR="00915B7D" w:rsidRPr="00DC0E1D" w:rsidRDefault="00915B7D" w:rsidP="00915B7D">
      <w:pPr>
        <w:rPr>
          <w:sz w:val="2"/>
          <w:szCs w:val="2"/>
        </w:rPr>
      </w:pPr>
      <w:bookmarkStart w:id="23" w:name="_2.4._Критерии_и"/>
      <w:bookmarkEnd w:id="23"/>
      <w:r w:rsidRPr="005C24A0">
        <w:br w:type="page"/>
      </w:r>
    </w:p>
    <w:p w:rsidR="00915B7D" w:rsidRPr="00E82F20" w:rsidRDefault="00915B7D" w:rsidP="00915B7D">
      <w:pPr>
        <w:pStyle w:val="23"/>
        <w:keepLines w:val="0"/>
        <w:spacing w:before="120" w:after="60"/>
        <w:ind w:left="1211" w:hanging="360"/>
        <w:rPr>
          <w:rFonts w:ascii="Times New Roman" w:eastAsia="MS Mincho" w:hAnsi="Times New Roman"/>
          <w:i/>
          <w:iCs/>
          <w:color w:val="17365D"/>
          <w:szCs w:val="24"/>
          <w:lang w:val="x-none" w:eastAsia="x-none"/>
        </w:rPr>
      </w:pPr>
      <w:bookmarkStart w:id="24" w:name="_Toc43857826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24"/>
    </w:p>
    <w:tbl>
      <w:tblPr>
        <w:tblW w:w="18248" w:type="dxa"/>
        <w:tblInd w:w="-318" w:type="dxa"/>
        <w:tblLayout w:type="fixed"/>
        <w:tblLook w:val="0000" w:firstRow="0" w:lastRow="0" w:firstColumn="0" w:lastColumn="0" w:noHBand="0" w:noVBand="0"/>
      </w:tblPr>
      <w:tblGrid>
        <w:gridCol w:w="568"/>
        <w:gridCol w:w="2727"/>
        <w:gridCol w:w="7299"/>
        <w:gridCol w:w="7654"/>
      </w:tblGrid>
      <w:tr w:rsidR="00915B7D" w:rsidRPr="005C24A0" w:rsidTr="00907BCE">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727"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 xml:space="preserve">Содержание пункта </w:t>
            </w:r>
          </w:p>
        </w:tc>
        <w:tc>
          <w:tcPr>
            <w:tcW w:w="7299"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Информация</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FB45A0" w:rsidRDefault="00915B7D" w:rsidP="00907BCE">
            <w:pPr>
              <w:pStyle w:val="12"/>
            </w:pPr>
            <w:r>
              <w:t>П</w:t>
            </w:r>
            <w:r w:rsidRPr="00975760">
              <w:t>орядок</w:t>
            </w:r>
            <w:r>
              <w:t>, срок</w:t>
            </w:r>
            <w:r w:rsidRPr="00975760">
              <w:t xml:space="preserve"> заключения </w:t>
            </w:r>
            <w:r>
              <w:t>д</w:t>
            </w:r>
            <w:r w:rsidRPr="00975760">
              <w:t xml:space="preserve">оговора по результатам </w:t>
            </w:r>
            <w:r>
              <w:t>з</w:t>
            </w:r>
            <w:r w:rsidRPr="00975760">
              <w:t>акупки</w:t>
            </w:r>
            <w:r>
              <w:t xml:space="preserve">, </w:t>
            </w:r>
          </w:p>
        </w:tc>
        <w:tc>
          <w:tcPr>
            <w:tcW w:w="7299" w:type="dxa"/>
            <w:tcBorders>
              <w:top w:val="single" w:sz="4" w:space="0" w:color="auto"/>
              <w:left w:val="single" w:sz="4" w:space="0" w:color="auto"/>
              <w:bottom w:val="single" w:sz="4" w:space="0" w:color="auto"/>
              <w:right w:val="single" w:sz="4" w:space="0" w:color="auto"/>
            </w:tcBorders>
          </w:tcPr>
          <w:p w:rsidR="00915B7D" w:rsidRDefault="00915B7D" w:rsidP="00907BCE">
            <w:pPr>
              <w:pStyle w:val="a8"/>
              <w:tabs>
                <w:tab w:val="clear" w:pos="4677"/>
                <w:tab w:val="clear" w:pos="9355"/>
              </w:tabs>
              <w:ind w:firstLine="528"/>
              <w:jc w:val="both"/>
            </w:pPr>
            <w:r>
              <w:t xml:space="preserve">Договор заключается в письменной форме. </w:t>
            </w:r>
            <w:r w:rsidRPr="00D0743D">
              <w:t xml:space="preserve">Договор составляется путём включения в проект Договора, приложенного к Документации, условий </w:t>
            </w:r>
            <w:r>
              <w:t>д</w:t>
            </w:r>
            <w:r w:rsidRPr="00D0743D">
              <w:t xml:space="preserve">оговора, сведения о которых содержатся в </w:t>
            </w:r>
            <w:r>
              <w:t xml:space="preserve">предложении </w:t>
            </w:r>
            <w:r w:rsidRPr="002C0567">
              <w:t>об условиях исполнения договора</w:t>
            </w:r>
            <w:r>
              <w:t>.</w:t>
            </w:r>
          </w:p>
          <w:p w:rsidR="00915B7D" w:rsidRDefault="00915B7D" w:rsidP="00907BCE">
            <w:pPr>
              <w:pStyle w:val="a8"/>
              <w:tabs>
                <w:tab w:val="clear" w:pos="4677"/>
                <w:tab w:val="clear" w:pos="9355"/>
              </w:tabs>
              <w:ind w:firstLine="528"/>
              <w:jc w:val="both"/>
            </w:pPr>
            <w:r w:rsidRPr="008709AF">
              <w:t xml:space="preserve">После подведения итогов закупки и не позднее 5 (пяти) рабочих дней со дня подписания протокола, в который занесены сведения о </w:t>
            </w:r>
            <w:r>
              <w:t xml:space="preserve">поставщике (подрядчике, исполнителе), </w:t>
            </w:r>
            <w:r w:rsidRPr="008709AF">
              <w:t xml:space="preserve">Заказчик направляет </w:t>
            </w:r>
            <w:r>
              <w:t>п</w:t>
            </w:r>
            <w:r w:rsidRPr="008709AF">
              <w:t xml:space="preserve">роект </w:t>
            </w:r>
            <w:r>
              <w:t>д</w:t>
            </w:r>
            <w:r w:rsidRPr="008709AF">
              <w:t>оговора</w:t>
            </w:r>
            <w:r>
              <w:t xml:space="preserve"> </w:t>
            </w:r>
            <w:r w:rsidRPr="008709AF">
              <w:t>поставщику</w:t>
            </w:r>
            <w:r w:rsidRPr="008A3D7F">
              <w:t xml:space="preserve"> (</w:t>
            </w:r>
            <w:r>
              <w:t>п</w:t>
            </w:r>
            <w:r w:rsidRPr="008A3D7F">
              <w:t>одрядчик</w:t>
            </w:r>
            <w:r>
              <w:t>у</w:t>
            </w:r>
            <w:r w:rsidRPr="008A3D7F">
              <w:t xml:space="preserve">, </w:t>
            </w:r>
            <w:r>
              <w:t>и</w:t>
            </w:r>
            <w:r w:rsidRPr="008A3D7F">
              <w:t>сполнител</w:t>
            </w:r>
            <w:r>
              <w:t>ю</w:t>
            </w:r>
            <w:r w:rsidRPr="008A3D7F">
              <w:t>)</w:t>
            </w:r>
            <w:r w:rsidRPr="008709AF">
              <w:t>.</w:t>
            </w:r>
          </w:p>
          <w:p w:rsidR="00915B7D" w:rsidRDefault="00915B7D" w:rsidP="00907BCE">
            <w:pPr>
              <w:pStyle w:val="a8"/>
              <w:ind w:firstLine="528"/>
              <w:jc w:val="both"/>
            </w:pPr>
            <w:r w:rsidRPr="008A3D7F">
              <w:t>Поставщик (</w:t>
            </w:r>
            <w:r>
              <w:t>п</w:t>
            </w:r>
            <w:r w:rsidRPr="008A3D7F">
              <w:t xml:space="preserve">одрядчик, </w:t>
            </w:r>
            <w:r>
              <w:t>и</w:t>
            </w:r>
            <w:r w:rsidRPr="008A3D7F">
              <w:t>сполнител</w:t>
            </w:r>
            <w:r>
              <w:t>ь</w:t>
            </w:r>
            <w:r w:rsidRPr="008A3D7F">
              <w:t>)</w:t>
            </w:r>
            <w:r>
              <w:t xml:space="preserve">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p>
          <w:p w:rsidR="00915B7D" w:rsidRPr="00A33A66" w:rsidRDefault="00915B7D" w:rsidP="00907BCE">
            <w:pPr>
              <w:pStyle w:val="a8"/>
              <w:ind w:firstLine="528"/>
              <w:jc w:val="both"/>
              <w:rPr>
                <w:sz w:val="10"/>
                <w:szCs w:val="10"/>
              </w:rPr>
            </w:pPr>
          </w:p>
          <w:p w:rsidR="00915B7D" w:rsidRDefault="00915B7D" w:rsidP="00907BCE">
            <w:pPr>
              <w:pStyle w:val="a8"/>
              <w:tabs>
                <w:tab w:val="clear" w:pos="4677"/>
                <w:tab w:val="clear" w:pos="9355"/>
              </w:tabs>
              <w:ind w:firstLine="528"/>
              <w:jc w:val="both"/>
            </w:pPr>
            <w:r w:rsidRPr="000C03B7">
              <w:t xml:space="preserve">Если </w:t>
            </w:r>
            <w:r>
              <w:t>д</w:t>
            </w:r>
            <w:r w:rsidRPr="000C03B7">
              <w:t>оговор (</w:t>
            </w:r>
            <w:r>
              <w:t>д</w:t>
            </w:r>
            <w:r w:rsidRPr="000C03B7">
              <w:t xml:space="preserve">оговоры) в случаях установленных законодательством Российской Федерации или Уставом </w:t>
            </w:r>
            <w:r>
              <w:t>Заказчика</w:t>
            </w:r>
            <w:r w:rsidRPr="000C03B7">
              <w:t xml:space="preserve"> требует предварительного одобрения (до его заключения) органами управления </w:t>
            </w:r>
            <w:r>
              <w:t>Заказчика</w:t>
            </w:r>
            <w:r w:rsidRPr="000C03B7">
              <w:t xml:space="preserve">, </w:t>
            </w:r>
            <w:r>
              <w:t>Заказчик</w:t>
            </w:r>
            <w:r w:rsidRPr="000C03B7">
              <w:t xml:space="preserve"> после получения от победителя Закупки подписанного </w:t>
            </w:r>
            <w:r>
              <w:t>д</w:t>
            </w:r>
            <w:r w:rsidRPr="000C03B7">
              <w:t>оговора</w:t>
            </w:r>
            <w:r>
              <w:t xml:space="preserve"> </w:t>
            </w:r>
            <w:r w:rsidRPr="000C03B7">
              <w:t>(</w:t>
            </w:r>
            <w:r>
              <w:t>д</w:t>
            </w:r>
            <w:r w:rsidRPr="000C03B7">
              <w:t xml:space="preserve">оговоров), а также документов установленных </w:t>
            </w:r>
            <w:r>
              <w:t xml:space="preserve">настоящей </w:t>
            </w:r>
            <w:r w:rsidRPr="000C03B7">
              <w:t xml:space="preserve">Документацией о закупке и </w:t>
            </w:r>
            <w:hyperlink r:id="rId26" w:history="1">
              <w:r w:rsidRPr="000C03B7">
                <w:rPr>
                  <w:rStyle w:val="a5"/>
                </w:rPr>
                <w:t xml:space="preserve">Положением о </w:t>
              </w:r>
              <w:r>
                <w:rPr>
                  <w:rStyle w:val="a5"/>
                </w:rPr>
                <w:t>закупках товаров, работ, услуг П</w:t>
              </w:r>
              <w:r w:rsidRPr="000C03B7">
                <w:rPr>
                  <w:rStyle w:val="a5"/>
                </w:rPr>
                <w:t>АО «</w:t>
              </w:r>
              <w:r w:rsidR="00C65123">
                <w:rPr>
                  <w:rStyle w:val="a5"/>
                </w:rPr>
                <w:t>Башинформсвязь</w:t>
              </w:r>
              <w:r w:rsidRPr="000C03B7">
                <w:rPr>
                  <w:rStyle w:val="a5"/>
                </w:rPr>
                <w:t>»</w:t>
              </w:r>
            </w:hyperlink>
            <w:r w:rsidRPr="000C03B7">
              <w:t xml:space="preserve">, направляет </w:t>
            </w:r>
            <w:r>
              <w:t>д</w:t>
            </w:r>
            <w:r w:rsidRPr="000C03B7">
              <w:t>оговор (</w:t>
            </w:r>
            <w:r>
              <w:t>д</w:t>
            </w:r>
            <w:r w:rsidRPr="000C03B7">
              <w:t xml:space="preserve">оговоры) на предварительное одобрение </w:t>
            </w:r>
            <w:r>
              <w:t>д</w:t>
            </w:r>
            <w:r w:rsidRPr="000C03B7">
              <w:t>оговора (</w:t>
            </w:r>
            <w:r>
              <w:t>д</w:t>
            </w:r>
            <w:r w:rsidRPr="000C03B7">
              <w:t xml:space="preserve">оговоров) таким органом управления </w:t>
            </w:r>
            <w:r>
              <w:t>Заказчика</w:t>
            </w:r>
            <w:r w:rsidRPr="000C03B7">
              <w:t>.</w:t>
            </w:r>
            <w:r>
              <w:t xml:space="preserve"> </w:t>
            </w:r>
          </w:p>
          <w:p w:rsidR="00915B7D" w:rsidRPr="009822E7" w:rsidRDefault="00915B7D" w:rsidP="00907BCE">
            <w:pPr>
              <w:pStyle w:val="a8"/>
              <w:ind w:firstLine="528"/>
              <w:jc w:val="both"/>
            </w:pPr>
            <w:r w:rsidRPr="000C03B7">
              <w:t xml:space="preserve">Если </w:t>
            </w:r>
            <w:r>
              <w:t>д</w:t>
            </w:r>
            <w:r w:rsidRPr="000C03B7">
              <w:t>оговор (</w:t>
            </w:r>
            <w:r>
              <w:t>д</w:t>
            </w:r>
            <w:r w:rsidRPr="000C03B7">
              <w:t xml:space="preserve">оговоры) не был (не были) одобрен (одобрены) органом управления </w:t>
            </w:r>
            <w:r>
              <w:t>Заказчика</w:t>
            </w:r>
            <w:r w:rsidRPr="000C03B7">
              <w:t>,</w:t>
            </w:r>
            <w:r>
              <w:t xml:space="preserve"> то закупка</w:t>
            </w:r>
            <w:r w:rsidRPr="000C03B7">
              <w:t xml:space="preserve"> признаётся несостоявшейся.</w:t>
            </w:r>
          </w:p>
        </w:tc>
        <w:tc>
          <w:tcPr>
            <w:tcW w:w="7654" w:type="dxa"/>
          </w:tcPr>
          <w:p w:rsidR="00915B7D" w:rsidRPr="00FB45A0" w:rsidRDefault="00915B7D" w:rsidP="00907BCE">
            <w:pPr>
              <w:pStyle w:val="a8"/>
              <w:tabs>
                <w:tab w:val="clear" w:pos="4677"/>
                <w:tab w:val="clear" w:pos="9355"/>
              </w:tabs>
              <w:jc w:val="both"/>
            </w:pPr>
          </w:p>
        </w:tc>
      </w:tr>
      <w:tr w:rsidR="00915B7D" w:rsidRPr="005C24A0" w:rsidTr="00907BCE">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Порядок формирования цены </w:t>
            </w:r>
            <w:r>
              <w:t>договора</w:t>
            </w:r>
          </w:p>
        </w:tc>
        <w:tc>
          <w:tcPr>
            <w:tcW w:w="7299" w:type="dxa"/>
            <w:tcBorders>
              <w:top w:val="single" w:sz="4" w:space="0" w:color="auto"/>
              <w:left w:val="single" w:sz="4" w:space="0" w:color="auto"/>
              <w:bottom w:val="single" w:sz="4" w:space="0" w:color="auto"/>
              <w:right w:val="single" w:sz="4" w:space="0" w:color="auto"/>
            </w:tcBorders>
          </w:tcPr>
          <w:p w:rsidR="00915B7D" w:rsidRPr="00DA01F4" w:rsidRDefault="00915B7D" w:rsidP="00907BCE">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p>
        </w:tc>
      </w:tr>
      <w:tr w:rsidR="00915B7D" w:rsidRPr="005C24A0" w:rsidTr="00907BCE">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Pr="005C24A0" w:rsidRDefault="00915B7D" w:rsidP="00907BCE">
            <w:r w:rsidRPr="004679E7">
              <w:t>Форма, сроки и порядок оплаты товара, работы, услуги</w:t>
            </w:r>
          </w:p>
        </w:tc>
        <w:tc>
          <w:tcPr>
            <w:tcW w:w="7299"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ind w:firstLine="528"/>
              <w:jc w:val="both"/>
            </w:pPr>
            <w:r w:rsidRPr="00385A5A">
              <w:t>Определены</w:t>
            </w:r>
            <w:r>
              <w:t xml:space="preserve"> </w:t>
            </w:r>
            <w:hyperlink w:anchor="_РАЗДЕЛ_V._Проект" w:history="1">
              <w:r w:rsidRPr="00E82F20">
                <w:rPr>
                  <w:rStyle w:val="a5"/>
                </w:rPr>
                <w:t xml:space="preserve">разделом </w:t>
              </w:r>
              <w:r>
                <w:rPr>
                  <w:rStyle w:val="a5"/>
                  <w:lang w:val="en-US"/>
                </w:rPr>
                <w:t>I</w:t>
              </w:r>
              <w:r w:rsidRPr="00E82F20">
                <w:rPr>
                  <w:rStyle w:val="a5"/>
                  <w:lang w:val="en-US"/>
                </w:rPr>
                <w:t>V</w:t>
              </w:r>
              <w:r w:rsidRPr="00E82F20">
                <w:rPr>
                  <w:rStyle w:val="a5"/>
                </w:rPr>
                <w:t xml:space="preserve"> «Проект Договора»</w:t>
              </w:r>
            </w:hyperlink>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Pr="008F32DA" w:rsidRDefault="00915B7D" w:rsidP="00907BCE">
            <w:pPr>
              <w:ind w:firstLine="528"/>
              <w:jc w:val="both"/>
              <w:rPr>
                <w:b/>
                <w:i/>
                <w:color w:val="FF0000"/>
                <w:u w:val="single"/>
              </w:rPr>
            </w:pPr>
          </w:p>
          <w:p w:rsidR="00EB0214" w:rsidRDefault="00EB0214" w:rsidP="00EB0214">
            <w:pPr>
              <w:ind w:firstLine="528"/>
              <w:jc w:val="both"/>
            </w:pPr>
            <w:r>
              <w:t>В текст договора, заключаемого по результатам закупки, по соглашению сторон могут быть внесены следующие изменения:</w:t>
            </w:r>
          </w:p>
          <w:p w:rsidR="00EB0214" w:rsidRDefault="00EB0214" w:rsidP="00EB0214">
            <w:pPr>
              <w:pStyle w:val="a6"/>
              <w:numPr>
                <w:ilvl w:val="0"/>
                <w:numId w:val="2"/>
              </w:numPr>
              <w:ind w:left="0" w:firstLine="528"/>
              <w:jc w:val="both"/>
            </w:pPr>
            <w:r>
              <w:t>цена договора может быть снижена без изменения предусмотренных договором количества товаров/ объема работ, услуг;</w:t>
            </w:r>
          </w:p>
          <w:p w:rsidR="00EB0214" w:rsidRDefault="00EB0214" w:rsidP="00EB0214">
            <w:pPr>
              <w:pStyle w:val="a6"/>
              <w:numPr>
                <w:ilvl w:val="0"/>
                <w:numId w:val="2"/>
              </w:numPr>
              <w:ind w:left="0" w:firstLine="528"/>
              <w:jc w:val="both"/>
            </w:pPr>
            <w:r>
              <w:t xml:space="preserve">количество </w:t>
            </w:r>
            <w:r w:rsidRPr="008709AF">
              <w:t xml:space="preserve">поставляемого по заключаемому договору товара, объем работ, услуг могут быть изменены не более чем на </w:t>
            </w:r>
            <w:r>
              <w:br/>
            </w:r>
            <w:r w:rsidRPr="008709AF">
              <w:t>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w:t>
            </w:r>
            <w:r>
              <w:t xml:space="preserve"> договора, заключенного по результатам Закупки;</w:t>
            </w:r>
          </w:p>
          <w:p w:rsidR="00EB0214" w:rsidRDefault="00EB0214" w:rsidP="00EB0214">
            <w:pPr>
              <w:pStyle w:val="a6"/>
              <w:numPr>
                <w:ilvl w:val="0"/>
                <w:numId w:val="2"/>
              </w:numPr>
              <w:ind w:left="0" w:firstLine="528"/>
              <w:jc w:val="both"/>
            </w:pPr>
            <w:r>
              <w:t>иные, изменяющие условия договора в лучшую для Заказчика сторону.</w:t>
            </w:r>
          </w:p>
          <w:p w:rsidR="00915B7D" w:rsidRPr="00E863EF" w:rsidRDefault="00915B7D" w:rsidP="00907BCE">
            <w:pPr>
              <w:pStyle w:val="a6"/>
              <w:ind w:left="0"/>
              <w:jc w:val="both"/>
            </w:pPr>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Default="00915B7D" w:rsidP="00907BCE">
            <w:r>
              <w:t xml:space="preserve">Возможность проведения </w:t>
            </w:r>
            <w:proofErr w:type="spellStart"/>
            <w:r w:rsidRPr="005E4E59">
              <w:t>постквалификации</w:t>
            </w:r>
            <w:proofErr w:type="spellEnd"/>
            <w:r w:rsidRPr="005E4E59">
              <w:t xml:space="preserve"> лица</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Default="00915B7D" w:rsidP="00907BCE">
            <w:pPr>
              <w:ind w:firstLine="528"/>
              <w:jc w:val="both"/>
            </w:pPr>
            <w:r>
              <w:t xml:space="preserve">Проведение </w:t>
            </w:r>
            <w:proofErr w:type="spellStart"/>
            <w:r>
              <w:t>постквалификации</w:t>
            </w:r>
            <w:proofErr w:type="spellEnd"/>
            <w:r>
              <w:t xml:space="preserve"> возможно. Порядок проведения </w:t>
            </w:r>
            <w:proofErr w:type="spellStart"/>
            <w:r>
              <w:t>постквалификации</w:t>
            </w:r>
            <w:proofErr w:type="spellEnd"/>
            <w:r w:rsidRPr="005E4E59">
              <w:t xml:space="preserve"> </w:t>
            </w:r>
            <w:r>
              <w:t xml:space="preserve">осуществляется в соответствии с </w:t>
            </w:r>
            <w:hyperlink r:id="rId27" w:history="1">
              <w:r w:rsidRPr="00420A8C">
                <w:rPr>
                  <w:rStyle w:val="a5"/>
                </w:rPr>
                <w:t xml:space="preserve">Положением о закупках товаров, работ, услуг </w:t>
              </w:r>
              <w:r>
                <w:rPr>
                  <w:rStyle w:val="a5"/>
                </w:rPr>
                <w:t>П</w:t>
              </w:r>
              <w:r w:rsidRPr="00420A8C">
                <w:rPr>
                  <w:rStyle w:val="a5"/>
                </w:rPr>
                <w:t>АО «</w:t>
              </w:r>
              <w:r w:rsidR="00C65123">
                <w:rPr>
                  <w:rStyle w:val="a5"/>
                </w:rPr>
                <w:t>Башинформсвязь</w:t>
              </w:r>
              <w:r w:rsidRPr="00420A8C">
                <w:rPr>
                  <w:rStyle w:val="a5"/>
                </w:rPr>
                <w:t>»</w:t>
              </w:r>
            </w:hyperlink>
          </w:p>
        </w:tc>
      </w:tr>
    </w:tbl>
    <w:p w:rsidR="00915B7D" w:rsidRDefault="00915B7D" w:rsidP="00915B7D">
      <w:pPr>
        <w:pStyle w:val="rvps9"/>
      </w:pPr>
    </w:p>
    <w:p w:rsidR="00915B7D" w:rsidRPr="005C24A0" w:rsidRDefault="00915B7D" w:rsidP="00915B7D">
      <w:pPr>
        <w:pStyle w:val="rvps9"/>
        <w:sectPr w:rsidR="00915B7D" w:rsidRPr="005C24A0" w:rsidSect="00915B7D">
          <w:headerReference w:type="default" r:id="rId28"/>
          <w:pgSz w:w="11907" w:h="16839" w:code="9"/>
          <w:pgMar w:top="851" w:right="567" w:bottom="567" w:left="1134" w:header="720" w:footer="720" w:gutter="0"/>
          <w:cols w:space="708"/>
          <w:noEndnote/>
          <w:titlePg/>
          <w:docGrid w:linePitch="326"/>
        </w:sectPr>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и другие лица руководствуются </w:t>
      </w:r>
      <w:hyperlink r:id="rId29" w:history="1">
        <w:r w:rsidRPr="00AD4605">
          <w:rPr>
            <w:rStyle w:val="a5"/>
          </w:rPr>
          <w:t xml:space="preserve">Положением о закупках </w:t>
        </w:r>
        <w:proofErr w:type="gramStart"/>
        <w:r w:rsidRPr="00AD4605">
          <w:rPr>
            <w:rStyle w:val="a5"/>
          </w:rPr>
          <w:t xml:space="preserve">товаров,   </w:t>
        </w:r>
        <w:proofErr w:type="gramEnd"/>
        <w:r w:rsidRPr="00AD4605">
          <w:rPr>
            <w:rStyle w:val="a5"/>
          </w:rPr>
          <w:t xml:space="preserve">                   работ, услуг ПАО «</w:t>
        </w:r>
        <w:r w:rsidR="00C65123">
          <w:rPr>
            <w:rStyle w:val="a5"/>
          </w:rPr>
          <w:t>Башинформсвязь</w:t>
        </w:r>
        <w:r w:rsidRPr="00AD4605">
          <w:rPr>
            <w:rStyle w:val="a5"/>
          </w:rPr>
          <w:t>»,</w:t>
        </w:r>
      </w:hyperlink>
      <w:r w:rsidRPr="005C24A0">
        <w:t xml:space="preserve"> утвержденн</w:t>
      </w:r>
      <w:r>
        <w:t>ым</w:t>
      </w:r>
      <w:r w:rsidRPr="005C24A0">
        <w:t xml:space="preserve"> Советом директоров Общества </w:t>
      </w:r>
      <w:r>
        <w:t xml:space="preserve">                          </w:t>
      </w:r>
      <w:r w:rsidR="003366DA">
        <w:t>(Протокол № 48</w:t>
      </w:r>
      <w:r w:rsidR="007B2DEC">
        <w:t xml:space="preserve"> от </w:t>
      </w:r>
      <w:r w:rsidR="003366DA">
        <w:t>15</w:t>
      </w:r>
      <w:r w:rsidRPr="001D4E0B">
        <w:t xml:space="preserve"> </w:t>
      </w:r>
      <w:r w:rsidR="003366DA">
        <w:t>феврал</w:t>
      </w:r>
      <w:r w:rsidR="00104450">
        <w:t>я</w:t>
      </w:r>
      <w:r w:rsidR="003366DA">
        <w:t xml:space="preserve"> 2017</w:t>
      </w:r>
      <w:r w:rsidRPr="001D4E0B">
        <w:t> г</w:t>
      </w:r>
      <w:r>
        <w:t>.</w:t>
      </w:r>
      <w:r w:rsidRPr="005C24A0">
        <w:t>) и действующим законодательством Российской Федерации.</w:t>
      </w:r>
      <w:bookmarkStart w:id="25" w:name="_РАЗДЕЛ_III._ФОРМЫ"/>
      <w:bookmarkEnd w:id="25"/>
    </w:p>
    <w:p w:rsidR="00915B7D" w:rsidRPr="00E82F20" w:rsidRDefault="00915B7D" w:rsidP="00915B7D">
      <w:pPr>
        <w:pStyle w:val="1"/>
        <w:keepLines w:val="0"/>
        <w:spacing w:before="240" w:after="120"/>
        <w:ind w:left="851"/>
        <w:jc w:val="both"/>
        <w:rPr>
          <w:rFonts w:ascii="Times New Roman" w:eastAsia="MS Mincho" w:hAnsi="Times New Roman"/>
          <w:color w:val="548DD4"/>
          <w:kern w:val="32"/>
          <w:szCs w:val="24"/>
          <w:lang w:val="x-none" w:eastAsia="x-none"/>
        </w:rPr>
      </w:pPr>
      <w:bookmarkStart w:id="26" w:name="_Форма_5_Справка"/>
      <w:bookmarkStart w:id="27" w:name="_Форма_5_ФОРМА"/>
      <w:bookmarkStart w:id="28" w:name="_ФОРМА_№_1"/>
      <w:bookmarkStart w:id="29" w:name="_Toc438578264"/>
      <w:bookmarkEnd w:id="26"/>
      <w:bookmarkEnd w:id="27"/>
      <w:bookmarkEnd w:id="28"/>
      <w:r w:rsidRPr="00E82F20">
        <w:rPr>
          <w:rFonts w:ascii="Times New Roman" w:eastAsia="MS Mincho" w:hAnsi="Times New Roman"/>
          <w:color w:val="548DD4"/>
          <w:kern w:val="32"/>
          <w:szCs w:val="24"/>
          <w:lang w:val="x-none" w:eastAsia="x-none"/>
        </w:rPr>
        <w:t>ФОРМА</w:t>
      </w:r>
      <w:r>
        <w:rPr>
          <w:rFonts w:ascii="Times New Roman" w:eastAsia="MS Mincho" w:hAnsi="Times New Roman"/>
          <w:color w:val="548DD4"/>
          <w:kern w:val="32"/>
          <w:szCs w:val="24"/>
          <w:lang w:eastAsia="x-none"/>
        </w:rPr>
        <w:t xml:space="preserve"> № 1</w:t>
      </w:r>
      <w:r w:rsidRPr="00E82F20">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 xml:space="preserve">ВКЛЮЧАЯ БЕНЕФИЦИАРОВ </w:t>
      </w:r>
      <w:r w:rsidRPr="009B6DCC">
        <w:rPr>
          <w:rFonts w:ascii="Times New Roman" w:eastAsia="MS Mincho" w:hAnsi="Times New Roman"/>
          <w:color w:val="548DD4"/>
          <w:kern w:val="32"/>
          <w:szCs w:val="24"/>
          <w:lang w:val="x-none" w:eastAsia="x-none"/>
        </w:rPr>
        <w:t>(</w:t>
      </w:r>
      <w:r>
        <w:rPr>
          <w:rFonts w:ascii="Times New Roman" w:eastAsia="MS Mincho" w:hAnsi="Times New Roman"/>
          <w:color w:val="548DD4"/>
          <w:kern w:val="32"/>
          <w:szCs w:val="24"/>
          <w:lang w:eastAsia="x-none"/>
        </w:rPr>
        <w:t>В ТОМ ЧИСЛЕ КОНЕЧНЫХ)</w:t>
      </w:r>
      <w:bookmarkEnd w:id="29"/>
    </w:p>
    <w:p w:rsidR="00915B7D" w:rsidRPr="005C24A0" w:rsidRDefault="00915B7D" w:rsidP="00915B7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915B7D" w:rsidRPr="007614E6" w:rsidTr="00907BCE">
        <w:trPr>
          <w:trHeight w:val="322"/>
        </w:trPr>
        <w:tc>
          <w:tcPr>
            <w:tcW w:w="5000" w:type="pct"/>
            <w:gridSpan w:val="35"/>
            <w:tcBorders>
              <w:top w:val="nil"/>
              <w:left w:val="nil"/>
              <w:bottom w:val="nil"/>
              <w:right w:val="nil"/>
            </w:tcBorders>
            <w:noWrap/>
            <w:vAlign w:val="center"/>
          </w:tcPr>
          <w:p w:rsidR="00915B7D" w:rsidRPr="007614E6" w:rsidRDefault="00915B7D" w:rsidP="00907BCE">
            <w:pPr>
              <w:suppressAutoHyphens/>
              <w:jc w:val="center"/>
              <w:rPr>
                <w:b/>
                <w:bCs/>
                <w:sz w:val="28"/>
                <w:szCs w:val="28"/>
                <w:lang w:eastAsia="ar-SA"/>
              </w:rPr>
            </w:pPr>
          </w:p>
        </w:tc>
      </w:tr>
      <w:tr w:rsidR="00915B7D" w:rsidRPr="007614E6" w:rsidTr="00907BCE">
        <w:trPr>
          <w:trHeight w:val="284"/>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bCs/>
                <w:i/>
                <w:sz w:val="16"/>
                <w:szCs w:val="16"/>
                <w:lang w:eastAsia="ar-SA"/>
              </w:rPr>
            </w:pPr>
          </w:p>
        </w:tc>
      </w:tr>
      <w:tr w:rsidR="00915B7D" w:rsidRPr="007614E6" w:rsidTr="00907BCE">
        <w:trPr>
          <w:trHeight w:val="277"/>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915B7D" w:rsidRPr="007614E6" w:rsidTr="00907BCE">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r>
      <w:tr w:rsidR="00915B7D" w:rsidRPr="007614E6" w:rsidTr="00907BCE">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915B7D" w:rsidRPr="007614E6" w:rsidTr="00907BCE">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35</w:t>
            </w: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bl>
    <w:p w:rsidR="00915B7D" w:rsidRPr="007614E6" w:rsidRDefault="00915B7D" w:rsidP="00915B7D">
      <w:pPr>
        <w:suppressAutoHyphens/>
        <w:rPr>
          <w:b/>
          <w:bCs/>
          <w:lang w:eastAsia="ar-SA"/>
        </w:rPr>
      </w:pPr>
    </w:p>
    <w:p w:rsidR="00915B7D" w:rsidRDefault="00915B7D" w:rsidP="00915B7D">
      <w:pPr>
        <w:rPr>
          <w:color w:val="808080"/>
          <w:lang w:val="en-US"/>
        </w:rPr>
      </w:pPr>
    </w:p>
    <w:p w:rsidR="00915B7D" w:rsidRDefault="00915B7D" w:rsidP="00915B7D">
      <w:pPr>
        <w:rPr>
          <w:color w:val="808080"/>
          <w:lang w:val="en-US"/>
        </w:rPr>
      </w:pPr>
    </w:p>
    <w:p w:rsidR="00915B7D" w:rsidRPr="008607E1" w:rsidRDefault="00915B7D" w:rsidP="00915B7D">
      <w:pPr>
        <w:rPr>
          <w:color w:val="808080"/>
          <w:lang w:val="en-US"/>
        </w:rPr>
      </w:pPr>
    </w:p>
    <w:p w:rsidR="00915B7D" w:rsidRDefault="00915B7D" w:rsidP="00915B7D">
      <w:pPr>
        <w:rPr>
          <w:color w:val="808080"/>
        </w:rPr>
        <w:sectPr w:rsidR="00915B7D" w:rsidSect="00907BCE">
          <w:headerReference w:type="default" r:id="rId30"/>
          <w:pgSz w:w="16839" w:h="11907" w:orient="landscape" w:code="9"/>
          <w:pgMar w:top="1134" w:right="851" w:bottom="567" w:left="567" w:header="720" w:footer="720" w:gutter="0"/>
          <w:cols w:space="708"/>
          <w:noEndnote/>
          <w:docGrid w:linePitch="326"/>
        </w:sectPr>
      </w:pPr>
    </w:p>
    <w:p w:rsidR="00915B7D" w:rsidRPr="0049204A" w:rsidRDefault="00915B7D" w:rsidP="0049204A">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0" w:name="_РАЗДЕЛ_IV._Техническое"/>
      <w:bookmarkStart w:id="31" w:name="_Toc438578267"/>
      <w:bookmarkEnd w:id="30"/>
      <w:r w:rsidRPr="00325455">
        <w:rPr>
          <w:rFonts w:ascii="Times New Roman" w:eastAsia="MS Mincho" w:hAnsi="Times New Roman"/>
          <w:color w:val="17365D"/>
          <w:kern w:val="32"/>
          <w:szCs w:val="24"/>
          <w:lang w:val="x-none" w:eastAsia="x-none"/>
        </w:rPr>
        <w:t>РАЗДЕЛ I</w:t>
      </w:r>
      <w:r>
        <w:rPr>
          <w:rFonts w:ascii="Times New Roman" w:eastAsia="MS Mincho" w:hAnsi="Times New Roman"/>
          <w:color w:val="17365D"/>
          <w:kern w:val="32"/>
          <w:szCs w:val="24"/>
          <w:lang w:val="en-US" w:eastAsia="x-none"/>
        </w:rPr>
        <w:t>II</w:t>
      </w:r>
      <w:r w:rsidRPr="00325455">
        <w:rPr>
          <w:rFonts w:ascii="Times New Roman" w:eastAsia="MS Mincho" w:hAnsi="Times New Roman"/>
          <w:color w:val="17365D"/>
          <w:kern w:val="32"/>
          <w:szCs w:val="24"/>
          <w:lang w:val="x-none" w:eastAsia="x-none"/>
        </w:rPr>
        <w:t>. Техническое задание</w:t>
      </w:r>
      <w:bookmarkEnd w:id="31"/>
    </w:p>
    <w:p w:rsidR="008F397B" w:rsidRPr="001C0A08" w:rsidRDefault="001C0A08" w:rsidP="001C0A08">
      <w:pPr>
        <w:pStyle w:val="1"/>
        <w:keepLines w:val="0"/>
        <w:tabs>
          <w:tab w:val="left" w:pos="6424"/>
        </w:tabs>
        <w:spacing w:before="240" w:after="120"/>
        <w:ind w:left="426"/>
        <w:jc w:val="both"/>
        <w:rPr>
          <w:rFonts w:ascii="Times New Roman" w:eastAsia="MS Mincho" w:hAnsi="Times New Roman"/>
          <w:b w:val="0"/>
          <w:color w:val="auto"/>
          <w:kern w:val="32"/>
          <w:sz w:val="24"/>
          <w:szCs w:val="24"/>
          <w:lang w:val="x-none" w:eastAsia="x-none"/>
        </w:rPr>
      </w:pPr>
      <w:bookmarkStart w:id="32" w:name="_РАЗДЕЛ_V._Проект"/>
      <w:bookmarkStart w:id="33" w:name="_Toc438578268"/>
      <w:bookmarkEnd w:id="32"/>
      <w:r w:rsidRPr="001C0A08">
        <w:rPr>
          <w:rFonts w:ascii="Times New Roman" w:eastAsia="MS Mincho" w:hAnsi="Times New Roman"/>
          <w:b w:val="0"/>
          <w:iCs/>
          <w:color w:val="auto"/>
          <w:sz w:val="24"/>
          <w:lang w:eastAsia="x-none"/>
        </w:rPr>
        <w:t>Количество поставляемого товара, объем выполн</w:t>
      </w:r>
      <w:r>
        <w:rPr>
          <w:rFonts w:ascii="Times New Roman" w:eastAsia="MS Mincho" w:hAnsi="Times New Roman"/>
          <w:b w:val="0"/>
          <w:iCs/>
          <w:color w:val="auto"/>
          <w:sz w:val="24"/>
          <w:lang w:eastAsia="x-none"/>
        </w:rPr>
        <w:t xml:space="preserve">яемых работ, оказываемых услуг, </w:t>
      </w:r>
      <w:r w:rsidRPr="001C0A08">
        <w:rPr>
          <w:rFonts w:ascii="Times New Roman" w:eastAsia="MS Mincho" w:hAnsi="Times New Roman"/>
          <w:b w:val="0"/>
          <w:iCs/>
          <w:color w:val="auto"/>
          <w:sz w:val="24"/>
          <w:lang w:eastAsia="x-none"/>
        </w:rPr>
        <w:t xml:space="preserve">определяются в соответствии с проектом Договора (Раздел </w:t>
      </w:r>
      <w:r w:rsidRPr="001C0A08">
        <w:rPr>
          <w:rFonts w:ascii="Times New Roman" w:eastAsia="MS Mincho" w:hAnsi="Times New Roman"/>
          <w:b w:val="0"/>
          <w:iCs/>
          <w:color w:val="auto"/>
          <w:sz w:val="24"/>
          <w:lang w:val="en-US" w:eastAsia="x-none"/>
        </w:rPr>
        <w:t>IV</w:t>
      </w:r>
      <w:r w:rsidRPr="001C0A08">
        <w:rPr>
          <w:rFonts w:ascii="Times New Roman" w:eastAsia="MS Mincho" w:hAnsi="Times New Roman"/>
          <w:b w:val="0"/>
          <w:iCs/>
          <w:color w:val="auto"/>
          <w:sz w:val="24"/>
          <w:lang w:eastAsia="x-none"/>
        </w:rPr>
        <w:t xml:space="preserve"> Проект договора</w:t>
      </w:r>
      <w:r w:rsidRPr="001C0A08">
        <w:rPr>
          <w:rFonts w:ascii="Times New Roman" w:eastAsia="MS Mincho" w:hAnsi="Times New Roman"/>
          <w:b w:val="0"/>
          <w:color w:val="auto"/>
          <w:sz w:val="24"/>
          <w:lang w:eastAsia="x-none"/>
        </w:rPr>
        <w:t>).</w:t>
      </w: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551687" w:rsidRDefault="00915B7D"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r w:rsidRPr="00A979AE">
        <w:rPr>
          <w:rFonts w:ascii="Times New Roman" w:eastAsia="MS Mincho" w:hAnsi="Times New Roman"/>
          <w:color w:val="1F4E79" w:themeColor="accent1" w:themeShade="80"/>
          <w:kern w:val="32"/>
          <w:szCs w:val="24"/>
          <w:lang w:val="x-none" w:eastAsia="x-none"/>
        </w:rPr>
        <w:t xml:space="preserve">РАЗДЕЛ </w:t>
      </w:r>
      <w:r w:rsidRPr="00A979AE">
        <w:rPr>
          <w:rFonts w:ascii="Times New Roman" w:eastAsia="MS Mincho" w:hAnsi="Times New Roman"/>
          <w:color w:val="1F4E79" w:themeColor="accent1" w:themeShade="80"/>
          <w:kern w:val="32"/>
          <w:szCs w:val="24"/>
          <w:lang w:val="en-US" w:eastAsia="x-none"/>
        </w:rPr>
        <w:t>I</w:t>
      </w:r>
      <w:r w:rsidRPr="00A979AE">
        <w:rPr>
          <w:rFonts w:ascii="Times New Roman" w:eastAsia="MS Mincho" w:hAnsi="Times New Roman"/>
          <w:color w:val="1F4E79" w:themeColor="accent1" w:themeShade="80"/>
          <w:kern w:val="32"/>
          <w:szCs w:val="24"/>
          <w:lang w:val="x-none" w:eastAsia="x-none"/>
        </w:rPr>
        <w:t>V. Проект договора</w:t>
      </w:r>
      <w:bookmarkEnd w:id="33"/>
    </w:p>
    <w:p w:rsidR="008200F2" w:rsidRDefault="008200F2" w:rsidP="008200F2">
      <w:pPr>
        <w:rPr>
          <w:rFonts w:eastAsia="MS Mincho"/>
          <w:lang w:eastAsia="x-none"/>
        </w:rPr>
      </w:pPr>
      <w:r>
        <w:rPr>
          <w:rFonts w:eastAsia="MS Mincho"/>
          <w:lang w:eastAsia="x-none"/>
        </w:rPr>
        <w:t>Проект Договора представлен в отдельном файле (Приложение №1 к Документации о закупке).</w:t>
      </w:r>
    </w:p>
    <w:p w:rsidR="000D5A92" w:rsidRPr="008200F2" w:rsidRDefault="000D5A92" w:rsidP="000D5A92">
      <w:pPr>
        <w:rPr>
          <w:rFonts w:eastAsia="MS Mincho"/>
          <w:lang w:eastAsia="x-none"/>
        </w:rPr>
      </w:pPr>
    </w:p>
    <w:sectPr w:rsidR="000D5A92" w:rsidRPr="008200F2" w:rsidSect="00570A15">
      <w:pgSz w:w="11906" w:h="16838"/>
      <w:pgMar w:top="567" w:right="567" w:bottom="1135"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3E18" w:rsidRDefault="003E3E18">
      <w:r>
        <w:separator/>
      </w:r>
    </w:p>
  </w:endnote>
  <w:endnote w:type="continuationSeparator" w:id="0">
    <w:p w:rsidR="003E3E18" w:rsidRDefault="003E3E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ndale Sans UI">
    <w:altName w:val="Arial Unicode MS"/>
    <w:charset w:val="80"/>
    <w:family w:val="auto"/>
    <w:pitch w:val="variable"/>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TimesET">
    <w:altName w:val="Times New Roman"/>
    <w:panose1 w:val="00000000000000000000"/>
    <w:charset w:val="00"/>
    <w:family w:val="auto"/>
    <w:notTrueType/>
    <w:pitch w:val="variable"/>
    <w:sig w:usb0="00000003" w:usb1="00000000" w:usb2="00000000" w:usb3="00000000" w:csb0="00000001" w:csb1="00000000"/>
  </w:font>
  <w:font w:name="Credit Suisse Type Roman">
    <w:altName w:val="Corbel"/>
    <w:charset w:val="00"/>
    <w:family w:val="swiss"/>
    <w:pitch w:val="variable"/>
    <w:sig w:usb0="00000001" w:usb1="5000204A"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3E18" w:rsidRDefault="003E3E18">
      <w:r>
        <w:separator/>
      </w:r>
    </w:p>
  </w:footnote>
  <w:footnote w:type="continuationSeparator" w:id="0">
    <w:p w:rsidR="003E3E18" w:rsidRDefault="003E3E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E18" w:rsidRDefault="003E3E18">
    <w:pPr>
      <w:pStyle w:val="a8"/>
      <w:jc w:val="center"/>
    </w:pPr>
    <w:r>
      <w:fldChar w:fldCharType="begin"/>
    </w:r>
    <w:r>
      <w:instrText>PAGE   \* MERGEFORMAT</w:instrText>
    </w:r>
    <w:r>
      <w:fldChar w:fldCharType="separate"/>
    </w:r>
    <w:r w:rsidR="00401889">
      <w:rPr>
        <w:noProof/>
      </w:rPr>
      <w:t>3</w:t>
    </w:r>
    <w:r>
      <w:fldChar w:fldCharType="end"/>
    </w:r>
  </w:p>
  <w:p w:rsidR="003E3E18" w:rsidRDefault="003E3E18">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9894842"/>
      <w:docPartObj>
        <w:docPartGallery w:val="Page Numbers (Top of Page)"/>
        <w:docPartUnique/>
      </w:docPartObj>
    </w:sdtPr>
    <w:sdtEndPr/>
    <w:sdtContent>
      <w:p w:rsidR="00737198" w:rsidRDefault="00737198">
        <w:pPr>
          <w:pStyle w:val="a8"/>
          <w:jc w:val="center"/>
        </w:pPr>
        <w:r>
          <w:fldChar w:fldCharType="begin"/>
        </w:r>
        <w:r>
          <w:instrText>PAGE   \* MERGEFORMAT</w:instrText>
        </w:r>
        <w:r>
          <w:fldChar w:fldCharType="separate"/>
        </w:r>
        <w:r w:rsidR="00401889">
          <w:rPr>
            <w:noProof/>
          </w:rPr>
          <w:t>16</w:t>
        </w:r>
        <w:r>
          <w:fldChar w:fldCharType="end"/>
        </w:r>
      </w:p>
    </w:sdtContent>
  </w:sdt>
  <w:p w:rsidR="003E3E18" w:rsidRDefault="003E3E1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000001"/>
    <w:multiLevelType w:val="singleLevel"/>
    <w:tmpl w:val="00000001"/>
    <w:name w:val="WW8Num1"/>
    <w:lvl w:ilvl="0">
      <w:start w:val="1"/>
      <w:numFmt w:val="bullet"/>
      <w:lvlText w:val=""/>
      <w:lvlJc w:val="left"/>
      <w:pPr>
        <w:tabs>
          <w:tab w:val="num" w:pos="1440"/>
        </w:tabs>
      </w:pPr>
      <w:rPr>
        <w:rFonts w:ascii="Symbol" w:hAnsi="Symbol"/>
      </w:rPr>
    </w:lvl>
  </w:abstractNum>
  <w:abstractNum w:abstractNumId="9" w15:restartNumberingAfterBreak="0">
    <w:nsid w:val="00000002"/>
    <w:multiLevelType w:val="singleLevel"/>
    <w:tmpl w:val="00000002"/>
    <w:name w:val="WW8Num3"/>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3"/>
    <w:multiLevelType w:val="singleLevel"/>
    <w:tmpl w:val="00000003"/>
    <w:name w:val="WW8Num2"/>
    <w:lvl w:ilvl="0">
      <w:start w:val="1"/>
      <w:numFmt w:val="bullet"/>
      <w:lvlText w:val=""/>
      <w:lvlJc w:val="left"/>
      <w:pPr>
        <w:tabs>
          <w:tab w:val="num" w:pos="360"/>
        </w:tabs>
        <w:ind w:left="360" w:hanging="360"/>
      </w:pPr>
      <w:rPr>
        <w:rFonts w:ascii="Symbol" w:hAnsi="Symbol"/>
      </w:rPr>
    </w:lvl>
  </w:abstractNum>
  <w:abstractNum w:abstractNumId="11" w15:restartNumberingAfterBreak="0">
    <w:nsid w:val="00000004"/>
    <w:multiLevelType w:val="singleLevel"/>
    <w:tmpl w:val="00000004"/>
    <w:name w:val="WW8Num5"/>
    <w:lvl w:ilvl="0">
      <w:start w:val="1"/>
      <w:numFmt w:val="bullet"/>
      <w:lvlText w:val=""/>
      <w:lvlJc w:val="left"/>
      <w:pPr>
        <w:tabs>
          <w:tab w:val="num" w:pos="360"/>
        </w:tabs>
        <w:ind w:left="360" w:hanging="360"/>
      </w:pPr>
      <w:rPr>
        <w:rFonts w:ascii="Symbol" w:hAnsi="Symbol"/>
      </w:rPr>
    </w:lvl>
  </w:abstractNum>
  <w:abstractNum w:abstractNumId="12" w15:restartNumberingAfterBreak="0">
    <w:nsid w:val="00000005"/>
    <w:multiLevelType w:val="singleLevel"/>
    <w:tmpl w:val="00000005"/>
    <w:name w:val="WW8Num7"/>
    <w:lvl w:ilvl="0">
      <w:start w:val="1"/>
      <w:numFmt w:val="bullet"/>
      <w:lvlText w:val=""/>
      <w:lvlJc w:val="left"/>
      <w:pPr>
        <w:tabs>
          <w:tab w:val="num" w:pos="360"/>
        </w:tabs>
        <w:ind w:left="360" w:hanging="360"/>
      </w:pPr>
      <w:rPr>
        <w:rFonts w:ascii="Symbol" w:hAnsi="Symbol"/>
      </w:rPr>
    </w:lvl>
  </w:abstractNum>
  <w:abstractNum w:abstractNumId="13"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Symbol" w:hAnsi="Symbol"/>
      </w:rPr>
    </w:lvl>
  </w:abstractNum>
  <w:abstractNum w:abstractNumId="14" w15:restartNumberingAfterBreak="0">
    <w:nsid w:val="00000007"/>
    <w:multiLevelType w:val="singleLevel"/>
    <w:tmpl w:val="00000007"/>
    <w:name w:val="WW8Num4"/>
    <w:lvl w:ilvl="0">
      <w:start w:val="1"/>
      <w:numFmt w:val="bullet"/>
      <w:lvlText w:val=""/>
      <w:lvlJc w:val="left"/>
      <w:pPr>
        <w:tabs>
          <w:tab w:val="num" w:pos="360"/>
        </w:tabs>
        <w:ind w:left="360" w:hanging="360"/>
      </w:pPr>
      <w:rPr>
        <w:rFonts w:ascii="Symbol" w:hAnsi="Symbol"/>
      </w:rPr>
    </w:lvl>
  </w:abstractNum>
  <w:abstractNum w:abstractNumId="15"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15E76D85"/>
    <w:multiLevelType w:val="hybridMultilevel"/>
    <w:tmpl w:val="8D9E8558"/>
    <w:lvl w:ilvl="0" w:tplc="0920662A">
      <w:start w:val="17"/>
      <w:numFmt w:val="decimal"/>
      <w:lvlText w:val="%1."/>
      <w:lvlJc w:val="left"/>
      <w:pPr>
        <w:ind w:left="25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48A2D64">
      <w:start w:val="1"/>
      <w:numFmt w:val="lowerLetter"/>
      <w:lvlText w:val="%2"/>
      <w:lvlJc w:val="left"/>
      <w:pPr>
        <w:ind w:left="31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E1E4F50">
      <w:start w:val="1"/>
      <w:numFmt w:val="lowerRoman"/>
      <w:lvlText w:val="%3"/>
      <w:lvlJc w:val="left"/>
      <w:pPr>
        <w:ind w:left="38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B02967E">
      <w:start w:val="1"/>
      <w:numFmt w:val="decimal"/>
      <w:lvlText w:val="%4"/>
      <w:lvlJc w:val="left"/>
      <w:pPr>
        <w:ind w:left="46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DCCBBBC">
      <w:start w:val="1"/>
      <w:numFmt w:val="lowerLetter"/>
      <w:lvlText w:val="%5"/>
      <w:lvlJc w:val="left"/>
      <w:pPr>
        <w:ind w:left="53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5ACFCAE">
      <w:start w:val="1"/>
      <w:numFmt w:val="lowerRoman"/>
      <w:lvlText w:val="%6"/>
      <w:lvlJc w:val="left"/>
      <w:pPr>
        <w:ind w:left="60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87E3926">
      <w:start w:val="1"/>
      <w:numFmt w:val="decimal"/>
      <w:lvlText w:val="%7"/>
      <w:lvlJc w:val="left"/>
      <w:pPr>
        <w:ind w:left="67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94C6204">
      <w:start w:val="1"/>
      <w:numFmt w:val="lowerLetter"/>
      <w:lvlText w:val="%8"/>
      <w:lvlJc w:val="left"/>
      <w:pPr>
        <w:ind w:left="74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8ECA984">
      <w:start w:val="1"/>
      <w:numFmt w:val="lowerRoman"/>
      <w:lvlText w:val="%9"/>
      <w:lvlJc w:val="left"/>
      <w:pPr>
        <w:ind w:left="82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8"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9" w15:restartNumberingAfterBreak="0">
    <w:nsid w:val="2DEF73EB"/>
    <w:multiLevelType w:val="hybridMultilevel"/>
    <w:tmpl w:val="B268CC4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0" w15:restartNumberingAfterBreak="0">
    <w:nsid w:val="314308CA"/>
    <w:multiLevelType w:val="hybridMultilevel"/>
    <w:tmpl w:val="A2506C26"/>
    <w:lvl w:ilvl="0" w:tplc="2E18CBF8">
      <w:start w:val="1"/>
      <w:numFmt w:val="decimal"/>
      <w:pStyle w:val="a0"/>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1" w15:restartNumberingAfterBreak="0">
    <w:nsid w:val="3B5860C3"/>
    <w:multiLevelType w:val="hybridMultilevel"/>
    <w:tmpl w:val="DD2A47E0"/>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56C09F8"/>
    <w:multiLevelType w:val="hybridMultilevel"/>
    <w:tmpl w:val="4588CF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B402DFE"/>
    <w:multiLevelType w:val="multilevel"/>
    <w:tmpl w:val="3E966EFE"/>
    <w:lvl w:ilvl="0">
      <w:start w:val="17"/>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3"/>
      <w:numFmt w:val="decimal"/>
      <w:lvlText w:val="%1.%2."/>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8" w15:restartNumberingAfterBreak="0">
    <w:nsid w:val="50E94578"/>
    <w:multiLevelType w:val="multilevel"/>
    <w:tmpl w:val="BBC860D8"/>
    <w:lvl w:ilvl="0">
      <w:start w:val="19"/>
      <w:numFmt w:val="decimal"/>
      <w:lvlText w:val="%1."/>
      <w:lvlJc w:val="left"/>
      <w:pPr>
        <w:ind w:left="18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21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512A6DB6"/>
    <w:multiLevelType w:val="hybridMultilevel"/>
    <w:tmpl w:val="7410021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0" w15:restartNumberingAfterBreak="0">
    <w:nsid w:val="585635F2"/>
    <w:multiLevelType w:val="hybridMultilevel"/>
    <w:tmpl w:val="088AE0CE"/>
    <w:lvl w:ilvl="0" w:tplc="4412C24E">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35E6471"/>
    <w:multiLevelType w:val="multilevel"/>
    <w:tmpl w:val="0B7A92E2"/>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b w:val="0"/>
        <w:sz w:val="28"/>
        <w:szCs w:val="28"/>
      </w:rPr>
    </w:lvl>
    <w:lvl w:ilvl="3">
      <w:numFmt w:val="bullet"/>
      <w:lvlText w:val="-"/>
      <w:lvlJc w:val="left"/>
      <w:pPr>
        <w:ind w:left="1728" w:hanging="648"/>
      </w:pPr>
      <w:rPr>
        <w:rFonts w:ascii="Times New Roman" w:eastAsia="Andale Sans UI" w:hAnsi="Times New Roman" w:cs="Times New Roman" w:hint="default"/>
        <w:b/>
        <w:color w:val="2300DC"/>
        <w:sz w:val="3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AA4BB3"/>
    <w:multiLevelType w:val="multilevel"/>
    <w:tmpl w:val="DE46DE72"/>
    <w:lvl w:ilvl="0">
      <w:start w:val="1"/>
      <w:numFmt w:val="decimal"/>
      <w:lvlText w:val="%1."/>
      <w:lvlJc w:val="left"/>
      <w:pPr>
        <w:ind w:left="2204" w:hanging="360"/>
      </w:pPr>
    </w:lvl>
    <w:lvl w:ilvl="1">
      <w:start w:val="1"/>
      <w:numFmt w:val="decimal"/>
      <w:lvlText w:val="%1.%2."/>
      <w:lvlJc w:val="left"/>
      <w:pPr>
        <w:ind w:left="792" w:hanging="432"/>
      </w:pPr>
    </w:lvl>
    <w:lvl w:ilvl="2">
      <w:start w:val="1"/>
      <w:numFmt w:val="decimal"/>
      <w:lvlText w:val="%1.%2.%3."/>
      <w:lvlJc w:val="left"/>
      <w:pPr>
        <w:ind w:left="1224" w:hanging="504"/>
      </w:pPr>
      <w:rPr>
        <w:b w:val="0"/>
        <w:sz w:val="28"/>
        <w:szCs w:val="2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5"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6" w15:restartNumberingAfterBreak="0">
    <w:nsid w:val="7D1A2B06"/>
    <w:multiLevelType w:val="hybridMultilevel"/>
    <w:tmpl w:val="8C0AE5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5"/>
  </w:num>
  <w:num w:numId="2">
    <w:abstractNumId w:val="23"/>
  </w:num>
  <w:num w:numId="3">
    <w:abstractNumId w:val="21"/>
  </w:num>
  <w:num w:numId="4">
    <w:abstractNumId w:val="34"/>
  </w:num>
  <w:num w:numId="5">
    <w:abstractNumId w:val="30"/>
  </w:num>
  <w:num w:numId="6">
    <w:abstractNumId w:val="20"/>
  </w:num>
  <w:num w:numId="7">
    <w:abstractNumId w:val="22"/>
  </w:num>
  <w:num w:numId="8">
    <w:abstractNumId w:val="17"/>
  </w:num>
  <w:num w:numId="9">
    <w:abstractNumId w:val="6"/>
  </w:num>
  <w:num w:numId="10">
    <w:abstractNumId w:val="5"/>
  </w:num>
  <w:num w:numId="11">
    <w:abstractNumId w:val="4"/>
  </w:num>
  <w:num w:numId="12">
    <w:abstractNumId w:val="3"/>
    <w:lvlOverride w:ilvl="0">
      <w:startOverride w:val="1"/>
    </w:lvlOverride>
  </w:num>
  <w:num w:numId="13">
    <w:abstractNumId w:val="2"/>
    <w:lvlOverride w:ilvl="0">
      <w:startOverride w:val="1"/>
    </w:lvlOverride>
  </w:num>
  <w:num w:numId="14">
    <w:abstractNumId w:val="1"/>
    <w:lvlOverride w:ilvl="0">
      <w:startOverride w:val="1"/>
    </w:lvlOverride>
  </w:num>
  <w:num w:numId="15">
    <w:abstractNumId w:val="0"/>
    <w:lvlOverride w:ilvl="0">
      <w:startOverride w:val="1"/>
    </w:lvlOverride>
  </w:num>
  <w:num w:numId="16">
    <w:abstractNumId w:val="18"/>
  </w:num>
  <w:num w:numId="17">
    <w:abstractNumId w:val="7"/>
  </w:num>
  <w:num w:numId="18">
    <w:abstractNumId w:val="25"/>
  </w:num>
  <w:num w:numId="19">
    <w:abstractNumId w:val="27"/>
  </w:num>
  <w:num w:numId="20">
    <w:abstractNumId w:val="15"/>
  </w:num>
  <w:num w:numId="21">
    <w:abstractNumId w:val="16"/>
  </w:num>
  <w:num w:numId="22">
    <w:abstractNumId w:val="26"/>
  </w:num>
  <w:num w:numId="23">
    <w:abstractNumId w:val="28"/>
  </w:num>
  <w:num w:numId="24">
    <w:abstractNumId w:val="32"/>
  </w:num>
  <w:num w:numId="25">
    <w:abstractNumId w:val="29"/>
  </w:num>
  <w:num w:numId="26">
    <w:abstractNumId w:val="19"/>
  </w:num>
  <w:num w:numId="27">
    <w:abstractNumId w:val="31"/>
  </w:num>
  <w:num w:numId="28">
    <w:abstractNumId w:val="33"/>
  </w:num>
  <w:num w:numId="29">
    <w:abstractNumId w:val="8"/>
  </w:num>
  <w:num w:numId="30">
    <w:abstractNumId w:val="36"/>
  </w:num>
  <w:num w:numId="31">
    <w:abstractNumId w:val="2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CF9"/>
    <w:rsid w:val="000013E0"/>
    <w:rsid w:val="0000506B"/>
    <w:rsid w:val="0000551E"/>
    <w:rsid w:val="00005DD8"/>
    <w:rsid w:val="000115EA"/>
    <w:rsid w:val="00013E3D"/>
    <w:rsid w:val="000150DC"/>
    <w:rsid w:val="00015131"/>
    <w:rsid w:val="0001782F"/>
    <w:rsid w:val="00020216"/>
    <w:rsid w:val="00024A16"/>
    <w:rsid w:val="000258CA"/>
    <w:rsid w:val="000354D4"/>
    <w:rsid w:val="00041E14"/>
    <w:rsid w:val="00043A83"/>
    <w:rsid w:val="000454A1"/>
    <w:rsid w:val="00045AD9"/>
    <w:rsid w:val="00054D68"/>
    <w:rsid w:val="00055C3E"/>
    <w:rsid w:val="0005731D"/>
    <w:rsid w:val="00063E9A"/>
    <w:rsid w:val="0007172B"/>
    <w:rsid w:val="000776AE"/>
    <w:rsid w:val="00080FB9"/>
    <w:rsid w:val="00083565"/>
    <w:rsid w:val="0008738E"/>
    <w:rsid w:val="00095938"/>
    <w:rsid w:val="000A0716"/>
    <w:rsid w:val="000A0FAA"/>
    <w:rsid w:val="000A11CB"/>
    <w:rsid w:val="000A25FD"/>
    <w:rsid w:val="000A2BE7"/>
    <w:rsid w:val="000A6C58"/>
    <w:rsid w:val="000B0BE2"/>
    <w:rsid w:val="000C1D31"/>
    <w:rsid w:val="000C6659"/>
    <w:rsid w:val="000D57A8"/>
    <w:rsid w:val="000D5A92"/>
    <w:rsid w:val="000E4D41"/>
    <w:rsid w:val="000E6588"/>
    <w:rsid w:val="000E65CB"/>
    <w:rsid w:val="000E7527"/>
    <w:rsid w:val="0010314D"/>
    <w:rsid w:val="00103D05"/>
    <w:rsid w:val="00104450"/>
    <w:rsid w:val="00104FE9"/>
    <w:rsid w:val="001101A7"/>
    <w:rsid w:val="00111C4D"/>
    <w:rsid w:val="00112070"/>
    <w:rsid w:val="00114AB6"/>
    <w:rsid w:val="00117217"/>
    <w:rsid w:val="00126B9E"/>
    <w:rsid w:val="0012741C"/>
    <w:rsid w:val="001312C7"/>
    <w:rsid w:val="00132721"/>
    <w:rsid w:val="00135FB9"/>
    <w:rsid w:val="001412FA"/>
    <w:rsid w:val="00145BEB"/>
    <w:rsid w:val="00145CCF"/>
    <w:rsid w:val="00146118"/>
    <w:rsid w:val="001521BA"/>
    <w:rsid w:val="00156A9C"/>
    <w:rsid w:val="00184007"/>
    <w:rsid w:val="00191422"/>
    <w:rsid w:val="001968EB"/>
    <w:rsid w:val="00197D48"/>
    <w:rsid w:val="00197F71"/>
    <w:rsid w:val="001A0136"/>
    <w:rsid w:val="001A167D"/>
    <w:rsid w:val="001A5DB6"/>
    <w:rsid w:val="001B5750"/>
    <w:rsid w:val="001C0801"/>
    <w:rsid w:val="001C0A08"/>
    <w:rsid w:val="001C4740"/>
    <w:rsid w:val="001C5A0E"/>
    <w:rsid w:val="001E194D"/>
    <w:rsid w:val="001E68AE"/>
    <w:rsid w:val="001F272A"/>
    <w:rsid w:val="001F4097"/>
    <w:rsid w:val="001F68BA"/>
    <w:rsid w:val="00200B88"/>
    <w:rsid w:val="00210BFE"/>
    <w:rsid w:val="002225D5"/>
    <w:rsid w:val="002257CE"/>
    <w:rsid w:val="00225FC8"/>
    <w:rsid w:val="00232B85"/>
    <w:rsid w:val="00237971"/>
    <w:rsid w:val="002404E4"/>
    <w:rsid w:val="00241826"/>
    <w:rsid w:val="00242CA3"/>
    <w:rsid w:val="00243A2C"/>
    <w:rsid w:val="00243CF9"/>
    <w:rsid w:val="00244804"/>
    <w:rsid w:val="00245752"/>
    <w:rsid w:val="00251E37"/>
    <w:rsid w:val="00253191"/>
    <w:rsid w:val="0025554B"/>
    <w:rsid w:val="00256E87"/>
    <w:rsid w:val="00257593"/>
    <w:rsid w:val="0026251C"/>
    <w:rsid w:val="00262F3B"/>
    <w:rsid w:val="00263096"/>
    <w:rsid w:val="002638B3"/>
    <w:rsid w:val="00270618"/>
    <w:rsid w:val="0027266E"/>
    <w:rsid w:val="00275940"/>
    <w:rsid w:val="002765EA"/>
    <w:rsid w:val="00277279"/>
    <w:rsid w:val="00281E5B"/>
    <w:rsid w:val="00283B18"/>
    <w:rsid w:val="00285716"/>
    <w:rsid w:val="00294E87"/>
    <w:rsid w:val="002A0BCB"/>
    <w:rsid w:val="002A3FE3"/>
    <w:rsid w:val="002B0A62"/>
    <w:rsid w:val="002B3027"/>
    <w:rsid w:val="002B3B57"/>
    <w:rsid w:val="002D4CB1"/>
    <w:rsid w:val="002D4D5F"/>
    <w:rsid w:val="002D5354"/>
    <w:rsid w:val="002D671C"/>
    <w:rsid w:val="002E5ABF"/>
    <w:rsid w:val="002E6567"/>
    <w:rsid w:val="002E6984"/>
    <w:rsid w:val="002F67BE"/>
    <w:rsid w:val="003051B1"/>
    <w:rsid w:val="00306AEE"/>
    <w:rsid w:val="00316457"/>
    <w:rsid w:val="0032545C"/>
    <w:rsid w:val="0032605E"/>
    <w:rsid w:val="0033461A"/>
    <w:rsid w:val="003366DA"/>
    <w:rsid w:val="00341880"/>
    <w:rsid w:val="00344AAA"/>
    <w:rsid w:val="00347E3C"/>
    <w:rsid w:val="003526BF"/>
    <w:rsid w:val="0036183F"/>
    <w:rsid w:val="00367C3F"/>
    <w:rsid w:val="00367C7E"/>
    <w:rsid w:val="003762FB"/>
    <w:rsid w:val="003818B0"/>
    <w:rsid w:val="00382E8D"/>
    <w:rsid w:val="00391637"/>
    <w:rsid w:val="003964E0"/>
    <w:rsid w:val="003C5F78"/>
    <w:rsid w:val="003D17B8"/>
    <w:rsid w:val="003D1F08"/>
    <w:rsid w:val="003D4C01"/>
    <w:rsid w:val="003D6AB1"/>
    <w:rsid w:val="003D74DC"/>
    <w:rsid w:val="003E10B7"/>
    <w:rsid w:val="003E3E18"/>
    <w:rsid w:val="003E6FFB"/>
    <w:rsid w:val="003F7D61"/>
    <w:rsid w:val="00401889"/>
    <w:rsid w:val="004025CC"/>
    <w:rsid w:val="00403098"/>
    <w:rsid w:val="0040660C"/>
    <w:rsid w:val="00410189"/>
    <w:rsid w:val="0041308D"/>
    <w:rsid w:val="00415ACF"/>
    <w:rsid w:val="004164E0"/>
    <w:rsid w:val="00422678"/>
    <w:rsid w:val="00425DD7"/>
    <w:rsid w:val="0043211C"/>
    <w:rsid w:val="00440E6A"/>
    <w:rsid w:val="004433E0"/>
    <w:rsid w:val="00444D08"/>
    <w:rsid w:val="00447F9D"/>
    <w:rsid w:val="004547CD"/>
    <w:rsid w:val="00461D0B"/>
    <w:rsid w:val="0046292C"/>
    <w:rsid w:val="00467CCA"/>
    <w:rsid w:val="0047159C"/>
    <w:rsid w:val="004717BC"/>
    <w:rsid w:val="00471E06"/>
    <w:rsid w:val="00475E3A"/>
    <w:rsid w:val="0048002B"/>
    <w:rsid w:val="00481C02"/>
    <w:rsid w:val="00485B76"/>
    <w:rsid w:val="004865E2"/>
    <w:rsid w:val="0049204A"/>
    <w:rsid w:val="004A4570"/>
    <w:rsid w:val="004A764C"/>
    <w:rsid w:val="004B343E"/>
    <w:rsid w:val="004B3720"/>
    <w:rsid w:val="004B39A5"/>
    <w:rsid w:val="004C0D27"/>
    <w:rsid w:val="004C0F8F"/>
    <w:rsid w:val="004C3BDF"/>
    <w:rsid w:val="004D2D1F"/>
    <w:rsid w:val="004D347C"/>
    <w:rsid w:val="004D6006"/>
    <w:rsid w:val="004D775A"/>
    <w:rsid w:val="004E0956"/>
    <w:rsid w:val="004E1330"/>
    <w:rsid w:val="004E6E1A"/>
    <w:rsid w:val="004F03AF"/>
    <w:rsid w:val="004F3A41"/>
    <w:rsid w:val="004F76C0"/>
    <w:rsid w:val="00507A23"/>
    <w:rsid w:val="005249E8"/>
    <w:rsid w:val="0053230E"/>
    <w:rsid w:val="00534895"/>
    <w:rsid w:val="00534D66"/>
    <w:rsid w:val="00535D62"/>
    <w:rsid w:val="00536A02"/>
    <w:rsid w:val="0054094B"/>
    <w:rsid w:val="00543264"/>
    <w:rsid w:val="005441A9"/>
    <w:rsid w:val="00545A7E"/>
    <w:rsid w:val="00551687"/>
    <w:rsid w:val="0056208C"/>
    <w:rsid w:val="005647A3"/>
    <w:rsid w:val="00566240"/>
    <w:rsid w:val="00570A15"/>
    <w:rsid w:val="0057106F"/>
    <w:rsid w:val="00571C96"/>
    <w:rsid w:val="005821EF"/>
    <w:rsid w:val="005850CE"/>
    <w:rsid w:val="00585102"/>
    <w:rsid w:val="00585161"/>
    <w:rsid w:val="00586B77"/>
    <w:rsid w:val="00592535"/>
    <w:rsid w:val="00593906"/>
    <w:rsid w:val="0059402E"/>
    <w:rsid w:val="00597D2D"/>
    <w:rsid w:val="005A06C4"/>
    <w:rsid w:val="005A6699"/>
    <w:rsid w:val="005B1267"/>
    <w:rsid w:val="005B27D4"/>
    <w:rsid w:val="005C2668"/>
    <w:rsid w:val="005C4BAD"/>
    <w:rsid w:val="005C68D7"/>
    <w:rsid w:val="005D6E58"/>
    <w:rsid w:val="005E1035"/>
    <w:rsid w:val="005E3247"/>
    <w:rsid w:val="005E69D1"/>
    <w:rsid w:val="005F11E9"/>
    <w:rsid w:val="005F3678"/>
    <w:rsid w:val="005F5AD8"/>
    <w:rsid w:val="005F699D"/>
    <w:rsid w:val="00600917"/>
    <w:rsid w:val="0060130B"/>
    <w:rsid w:val="006030D0"/>
    <w:rsid w:val="006075C6"/>
    <w:rsid w:val="00610F3B"/>
    <w:rsid w:val="0061315E"/>
    <w:rsid w:val="0062020E"/>
    <w:rsid w:val="00627C93"/>
    <w:rsid w:val="00640979"/>
    <w:rsid w:val="006412EB"/>
    <w:rsid w:val="00641690"/>
    <w:rsid w:val="00652523"/>
    <w:rsid w:val="00657DEF"/>
    <w:rsid w:val="0066136A"/>
    <w:rsid w:val="00663E5F"/>
    <w:rsid w:val="006659F4"/>
    <w:rsid w:val="006715B9"/>
    <w:rsid w:val="00672FD3"/>
    <w:rsid w:val="00676E38"/>
    <w:rsid w:val="006800C5"/>
    <w:rsid w:val="00690153"/>
    <w:rsid w:val="00690926"/>
    <w:rsid w:val="00690D7C"/>
    <w:rsid w:val="0069585D"/>
    <w:rsid w:val="00697008"/>
    <w:rsid w:val="006A4505"/>
    <w:rsid w:val="006A4DCB"/>
    <w:rsid w:val="006B0350"/>
    <w:rsid w:val="006B3DE5"/>
    <w:rsid w:val="006C1035"/>
    <w:rsid w:val="006C1D90"/>
    <w:rsid w:val="006C5769"/>
    <w:rsid w:val="006D00D5"/>
    <w:rsid w:val="006D4DF7"/>
    <w:rsid w:val="006D5421"/>
    <w:rsid w:val="006D595E"/>
    <w:rsid w:val="006D704F"/>
    <w:rsid w:val="006E013C"/>
    <w:rsid w:val="006E3568"/>
    <w:rsid w:val="006E5FB3"/>
    <w:rsid w:val="006F6B77"/>
    <w:rsid w:val="0070052C"/>
    <w:rsid w:val="00704D58"/>
    <w:rsid w:val="00706E74"/>
    <w:rsid w:val="007076E5"/>
    <w:rsid w:val="00707D7A"/>
    <w:rsid w:val="00713C3E"/>
    <w:rsid w:val="00725288"/>
    <w:rsid w:val="00730A7A"/>
    <w:rsid w:val="0073335D"/>
    <w:rsid w:val="00735BF7"/>
    <w:rsid w:val="00737198"/>
    <w:rsid w:val="00740825"/>
    <w:rsid w:val="00742F11"/>
    <w:rsid w:val="007458A1"/>
    <w:rsid w:val="00752A4C"/>
    <w:rsid w:val="00752CB9"/>
    <w:rsid w:val="00753959"/>
    <w:rsid w:val="007548EE"/>
    <w:rsid w:val="0075546F"/>
    <w:rsid w:val="0076432A"/>
    <w:rsid w:val="0076713E"/>
    <w:rsid w:val="007672F0"/>
    <w:rsid w:val="00773FFA"/>
    <w:rsid w:val="0077745B"/>
    <w:rsid w:val="007911C0"/>
    <w:rsid w:val="00792B6A"/>
    <w:rsid w:val="00794D81"/>
    <w:rsid w:val="00795B53"/>
    <w:rsid w:val="00796421"/>
    <w:rsid w:val="007A3F81"/>
    <w:rsid w:val="007A638C"/>
    <w:rsid w:val="007B0A0A"/>
    <w:rsid w:val="007B0F3F"/>
    <w:rsid w:val="007B2DEC"/>
    <w:rsid w:val="007B4723"/>
    <w:rsid w:val="007B53E8"/>
    <w:rsid w:val="007C39C0"/>
    <w:rsid w:val="007D1168"/>
    <w:rsid w:val="007D7270"/>
    <w:rsid w:val="007E3FE1"/>
    <w:rsid w:val="007E4654"/>
    <w:rsid w:val="007F11B0"/>
    <w:rsid w:val="007F2528"/>
    <w:rsid w:val="007F3DCE"/>
    <w:rsid w:val="008016F0"/>
    <w:rsid w:val="0080386E"/>
    <w:rsid w:val="008200F2"/>
    <w:rsid w:val="00825534"/>
    <w:rsid w:val="00827009"/>
    <w:rsid w:val="0083017D"/>
    <w:rsid w:val="0083262D"/>
    <w:rsid w:val="008335BB"/>
    <w:rsid w:val="00833E4F"/>
    <w:rsid w:val="00834AC3"/>
    <w:rsid w:val="00835277"/>
    <w:rsid w:val="00844F13"/>
    <w:rsid w:val="0084681E"/>
    <w:rsid w:val="008521B5"/>
    <w:rsid w:val="008529B9"/>
    <w:rsid w:val="00855765"/>
    <w:rsid w:val="0085601F"/>
    <w:rsid w:val="00856E9D"/>
    <w:rsid w:val="00861D2E"/>
    <w:rsid w:val="008641B1"/>
    <w:rsid w:val="00866883"/>
    <w:rsid w:val="0086738F"/>
    <w:rsid w:val="00867D64"/>
    <w:rsid w:val="00871FCE"/>
    <w:rsid w:val="00881AA3"/>
    <w:rsid w:val="008831F4"/>
    <w:rsid w:val="00891914"/>
    <w:rsid w:val="008A3357"/>
    <w:rsid w:val="008B158B"/>
    <w:rsid w:val="008C011D"/>
    <w:rsid w:val="008C2F81"/>
    <w:rsid w:val="008C31AC"/>
    <w:rsid w:val="008C4A51"/>
    <w:rsid w:val="008D1E08"/>
    <w:rsid w:val="008D24A4"/>
    <w:rsid w:val="008D6AB9"/>
    <w:rsid w:val="008D6D3B"/>
    <w:rsid w:val="008D712D"/>
    <w:rsid w:val="008E1152"/>
    <w:rsid w:val="008E1385"/>
    <w:rsid w:val="008E3617"/>
    <w:rsid w:val="008E3D43"/>
    <w:rsid w:val="008E3EB7"/>
    <w:rsid w:val="008E4654"/>
    <w:rsid w:val="008F397B"/>
    <w:rsid w:val="008F42D6"/>
    <w:rsid w:val="00900D1F"/>
    <w:rsid w:val="00907BCE"/>
    <w:rsid w:val="00907F4C"/>
    <w:rsid w:val="00911403"/>
    <w:rsid w:val="00911AD4"/>
    <w:rsid w:val="00913C42"/>
    <w:rsid w:val="00915B7D"/>
    <w:rsid w:val="0091625A"/>
    <w:rsid w:val="009206B3"/>
    <w:rsid w:val="00931D52"/>
    <w:rsid w:val="00934AA6"/>
    <w:rsid w:val="00934B05"/>
    <w:rsid w:val="009367A9"/>
    <w:rsid w:val="00940C03"/>
    <w:rsid w:val="00943102"/>
    <w:rsid w:val="00957B45"/>
    <w:rsid w:val="00962485"/>
    <w:rsid w:val="00965B03"/>
    <w:rsid w:val="00965EF4"/>
    <w:rsid w:val="00981CC0"/>
    <w:rsid w:val="00983279"/>
    <w:rsid w:val="00985DD2"/>
    <w:rsid w:val="009873FD"/>
    <w:rsid w:val="00987D62"/>
    <w:rsid w:val="00987F8F"/>
    <w:rsid w:val="00990BA7"/>
    <w:rsid w:val="00990EAB"/>
    <w:rsid w:val="00991390"/>
    <w:rsid w:val="00992DA7"/>
    <w:rsid w:val="00993D54"/>
    <w:rsid w:val="0099464B"/>
    <w:rsid w:val="00995904"/>
    <w:rsid w:val="00996BDE"/>
    <w:rsid w:val="009A2AD2"/>
    <w:rsid w:val="009A43DE"/>
    <w:rsid w:val="009B2E04"/>
    <w:rsid w:val="009B2EFE"/>
    <w:rsid w:val="009B34A0"/>
    <w:rsid w:val="009B37E2"/>
    <w:rsid w:val="009B3DFE"/>
    <w:rsid w:val="009B3EB4"/>
    <w:rsid w:val="009B5063"/>
    <w:rsid w:val="009B5A5E"/>
    <w:rsid w:val="009B5A73"/>
    <w:rsid w:val="009C111D"/>
    <w:rsid w:val="009C68CF"/>
    <w:rsid w:val="009D1560"/>
    <w:rsid w:val="009D1B1A"/>
    <w:rsid w:val="009D2E6A"/>
    <w:rsid w:val="009D5AF2"/>
    <w:rsid w:val="009D6786"/>
    <w:rsid w:val="009E3C00"/>
    <w:rsid w:val="009E6820"/>
    <w:rsid w:val="009F49A4"/>
    <w:rsid w:val="009F74DE"/>
    <w:rsid w:val="00A15055"/>
    <w:rsid w:val="00A31C4A"/>
    <w:rsid w:val="00A45317"/>
    <w:rsid w:val="00A47819"/>
    <w:rsid w:val="00A47A77"/>
    <w:rsid w:val="00A5192B"/>
    <w:rsid w:val="00A54157"/>
    <w:rsid w:val="00A54F48"/>
    <w:rsid w:val="00A56276"/>
    <w:rsid w:val="00A60356"/>
    <w:rsid w:val="00A60BA8"/>
    <w:rsid w:val="00A63E92"/>
    <w:rsid w:val="00A66DC9"/>
    <w:rsid w:val="00A76186"/>
    <w:rsid w:val="00A80A9A"/>
    <w:rsid w:val="00A9189E"/>
    <w:rsid w:val="00A94EEA"/>
    <w:rsid w:val="00A979AE"/>
    <w:rsid w:val="00AA7335"/>
    <w:rsid w:val="00AA7369"/>
    <w:rsid w:val="00AB0302"/>
    <w:rsid w:val="00AB0505"/>
    <w:rsid w:val="00AB491A"/>
    <w:rsid w:val="00AC43E9"/>
    <w:rsid w:val="00AC6DD4"/>
    <w:rsid w:val="00AC6F18"/>
    <w:rsid w:val="00AD05F1"/>
    <w:rsid w:val="00AD2F1E"/>
    <w:rsid w:val="00AE51EE"/>
    <w:rsid w:val="00AF09DF"/>
    <w:rsid w:val="00AF217A"/>
    <w:rsid w:val="00AF44B9"/>
    <w:rsid w:val="00B01915"/>
    <w:rsid w:val="00B02029"/>
    <w:rsid w:val="00B04EAE"/>
    <w:rsid w:val="00B124AC"/>
    <w:rsid w:val="00B1574F"/>
    <w:rsid w:val="00B16AED"/>
    <w:rsid w:val="00B1790A"/>
    <w:rsid w:val="00B22F1E"/>
    <w:rsid w:val="00B26BC3"/>
    <w:rsid w:val="00B26C3D"/>
    <w:rsid w:val="00B3087E"/>
    <w:rsid w:val="00B41036"/>
    <w:rsid w:val="00B42DA3"/>
    <w:rsid w:val="00B47F71"/>
    <w:rsid w:val="00B57E19"/>
    <w:rsid w:val="00B60BFA"/>
    <w:rsid w:val="00B62880"/>
    <w:rsid w:val="00B62DF5"/>
    <w:rsid w:val="00B64665"/>
    <w:rsid w:val="00B666F4"/>
    <w:rsid w:val="00B7463A"/>
    <w:rsid w:val="00B77D17"/>
    <w:rsid w:val="00B819D1"/>
    <w:rsid w:val="00B8586E"/>
    <w:rsid w:val="00B86F1D"/>
    <w:rsid w:val="00B900BD"/>
    <w:rsid w:val="00B93C5D"/>
    <w:rsid w:val="00B96724"/>
    <w:rsid w:val="00B9741C"/>
    <w:rsid w:val="00BA4F89"/>
    <w:rsid w:val="00BA50CD"/>
    <w:rsid w:val="00BA5D9E"/>
    <w:rsid w:val="00BB3DF9"/>
    <w:rsid w:val="00BB45BF"/>
    <w:rsid w:val="00BC1302"/>
    <w:rsid w:val="00BC6226"/>
    <w:rsid w:val="00BC6BA0"/>
    <w:rsid w:val="00BC6FEB"/>
    <w:rsid w:val="00BD01E1"/>
    <w:rsid w:val="00BD1D49"/>
    <w:rsid w:val="00BE342A"/>
    <w:rsid w:val="00BE655B"/>
    <w:rsid w:val="00BF5800"/>
    <w:rsid w:val="00BF5E24"/>
    <w:rsid w:val="00BF5F9B"/>
    <w:rsid w:val="00C04168"/>
    <w:rsid w:val="00C04268"/>
    <w:rsid w:val="00C21C29"/>
    <w:rsid w:val="00C24E40"/>
    <w:rsid w:val="00C31113"/>
    <w:rsid w:val="00C33476"/>
    <w:rsid w:val="00C40C24"/>
    <w:rsid w:val="00C65123"/>
    <w:rsid w:val="00C668EC"/>
    <w:rsid w:val="00C80C8D"/>
    <w:rsid w:val="00C82CB8"/>
    <w:rsid w:val="00C83064"/>
    <w:rsid w:val="00C83D1C"/>
    <w:rsid w:val="00C90CF9"/>
    <w:rsid w:val="00C978EC"/>
    <w:rsid w:val="00CA45B1"/>
    <w:rsid w:val="00CB1F55"/>
    <w:rsid w:val="00CB21A0"/>
    <w:rsid w:val="00CB3467"/>
    <w:rsid w:val="00CC0FD0"/>
    <w:rsid w:val="00CC1A6C"/>
    <w:rsid w:val="00CC4426"/>
    <w:rsid w:val="00CD101F"/>
    <w:rsid w:val="00CD51AB"/>
    <w:rsid w:val="00CD6C4D"/>
    <w:rsid w:val="00CE01F6"/>
    <w:rsid w:val="00CE644B"/>
    <w:rsid w:val="00CF2456"/>
    <w:rsid w:val="00CF37C4"/>
    <w:rsid w:val="00CF58FF"/>
    <w:rsid w:val="00D02223"/>
    <w:rsid w:val="00D06874"/>
    <w:rsid w:val="00D07BE8"/>
    <w:rsid w:val="00D228D9"/>
    <w:rsid w:val="00D445B5"/>
    <w:rsid w:val="00D4565D"/>
    <w:rsid w:val="00D45A2A"/>
    <w:rsid w:val="00D56302"/>
    <w:rsid w:val="00D56F8D"/>
    <w:rsid w:val="00D5767A"/>
    <w:rsid w:val="00D65344"/>
    <w:rsid w:val="00D7468D"/>
    <w:rsid w:val="00D74DC8"/>
    <w:rsid w:val="00D75490"/>
    <w:rsid w:val="00D83B23"/>
    <w:rsid w:val="00D8535C"/>
    <w:rsid w:val="00D93557"/>
    <w:rsid w:val="00D93891"/>
    <w:rsid w:val="00D957A6"/>
    <w:rsid w:val="00DA2F39"/>
    <w:rsid w:val="00DA3772"/>
    <w:rsid w:val="00DA3C50"/>
    <w:rsid w:val="00DA49DA"/>
    <w:rsid w:val="00DB3815"/>
    <w:rsid w:val="00DC4CE9"/>
    <w:rsid w:val="00DC7355"/>
    <w:rsid w:val="00DD0C0D"/>
    <w:rsid w:val="00DD1054"/>
    <w:rsid w:val="00DD3A1D"/>
    <w:rsid w:val="00DE184D"/>
    <w:rsid w:val="00DE2874"/>
    <w:rsid w:val="00DF29FB"/>
    <w:rsid w:val="00DF655A"/>
    <w:rsid w:val="00E1128C"/>
    <w:rsid w:val="00E11984"/>
    <w:rsid w:val="00E12090"/>
    <w:rsid w:val="00E13AF8"/>
    <w:rsid w:val="00E1746B"/>
    <w:rsid w:val="00E24051"/>
    <w:rsid w:val="00E25884"/>
    <w:rsid w:val="00E3384F"/>
    <w:rsid w:val="00E35210"/>
    <w:rsid w:val="00E520DA"/>
    <w:rsid w:val="00E523B4"/>
    <w:rsid w:val="00E55938"/>
    <w:rsid w:val="00E667C3"/>
    <w:rsid w:val="00E71528"/>
    <w:rsid w:val="00E72AA8"/>
    <w:rsid w:val="00E74309"/>
    <w:rsid w:val="00E743EC"/>
    <w:rsid w:val="00E75F9B"/>
    <w:rsid w:val="00E764E1"/>
    <w:rsid w:val="00E765DB"/>
    <w:rsid w:val="00E77C70"/>
    <w:rsid w:val="00E81613"/>
    <w:rsid w:val="00E86C66"/>
    <w:rsid w:val="00E87FDF"/>
    <w:rsid w:val="00E91419"/>
    <w:rsid w:val="00E917FD"/>
    <w:rsid w:val="00E919F9"/>
    <w:rsid w:val="00E94748"/>
    <w:rsid w:val="00E950A1"/>
    <w:rsid w:val="00E962C5"/>
    <w:rsid w:val="00E9731C"/>
    <w:rsid w:val="00EA0DFD"/>
    <w:rsid w:val="00EA5444"/>
    <w:rsid w:val="00EB0214"/>
    <w:rsid w:val="00EB7AD5"/>
    <w:rsid w:val="00EC5A22"/>
    <w:rsid w:val="00EC6910"/>
    <w:rsid w:val="00ED005F"/>
    <w:rsid w:val="00ED0F96"/>
    <w:rsid w:val="00ED32AC"/>
    <w:rsid w:val="00ED5857"/>
    <w:rsid w:val="00ED63F3"/>
    <w:rsid w:val="00EE3183"/>
    <w:rsid w:val="00EE5758"/>
    <w:rsid w:val="00EF6DA5"/>
    <w:rsid w:val="00EF740E"/>
    <w:rsid w:val="00F0122F"/>
    <w:rsid w:val="00F016F7"/>
    <w:rsid w:val="00F0466C"/>
    <w:rsid w:val="00F07073"/>
    <w:rsid w:val="00F07789"/>
    <w:rsid w:val="00F13138"/>
    <w:rsid w:val="00F3201D"/>
    <w:rsid w:val="00F334FE"/>
    <w:rsid w:val="00F4196A"/>
    <w:rsid w:val="00F43ADC"/>
    <w:rsid w:val="00F43CB1"/>
    <w:rsid w:val="00F44B4D"/>
    <w:rsid w:val="00F4795F"/>
    <w:rsid w:val="00F55187"/>
    <w:rsid w:val="00F6062D"/>
    <w:rsid w:val="00F62105"/>
    <w:rsid w:val="00F65F96"/>
    <w:rsid w:val="00F67532"/>
    <w:rsid w:val="00F77C2E"/>
    <w:rsid w:val="00F77CF8"/>
    <w:rsid w:val="00F81A1F"/>
    <w:rsid w:val="00F8247A"/>
    <w:rsid w:val="00F91DB5"/>
    <w:rsid w:val="00F93C8E"/>
    <w:rsid w:val="00F97FC5"/>
    <w:rsid w:val="00FA006B"/>
    <w:rsid w:val="00FA7C49"/>
    <w:rsid w:val="00FA7E97"/>
    <w:rsid w:val="00FB105C"/>
    <w:rsid w:val="00FC388A"/>
    <w:rsid w:val="00FC3979"/>
    <w:rsid w:val="00FC746C"/>
    <w:rsid w:val="00FD42A0"/>
    <w:rsid w:val="00FE02EE"/>
    <w:rsid w:val="00FE201A"/>
    <w:rsid w:val="00FE3900"/>
    <w:rsid w:val="00FF1EB4"/>
    <w:rsid w:val="00FF39D9"/>
    <w:rsid w:val="00FF4E8A"/>
    <w:rsid w:val="00FF6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E2BA24-C0D6-40AF-9317-978B5B17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915B7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1"/>
    <w:next w:val="a1"/>
    <w:link w:val="10"/>
    <w:uiPriority w:val="9"/>
    <w:qFormat/>
    <w:rsid w:val="00915B7D"/>
    <w:pPr>
      <w:keepNext/>
      <w:keepLines/>
      <w:spacing w:before="480"/>
      <w:outlineLvl w:val="0"/>
    </w:pPr>
    <w:rPr>
      <w:rFonts w:ascii="Cambria" w:hAnsi="Cambria"/>
      <w:b/>
      <w:bCs/>
      <w:color w:val="365F91"/>
      <w:sz w:val="28"/>
      <w:szCs w:val="28"/>
    </w:rPr>
  </w:style>
  <w:style w:type="paragraph" w:styleId="23">
    <w:name w:val="heading 2"/>
    <w:aliases w:val="H2,H2 Знак,h2,2,Header 2"/>
    <w:basedOn w:val="a1"/>
    <w:next w:val="a1"/>
    <w:link w:val="24"/>
    <w:uiPriority w:val="9"/>
    <w:qFormat/>
    <w:rsid w:val="00915B7D"/>
    <w:pPr>
      <w:keepNext/>
      <w:keepLines/>
      <w:spacing w:before="200"/>
      <w:outlineLvl w:val="1"/>
    </w:pPr>
    <w:rPr>
      <w:rFonts w:ascii="Cambria" w:hAnsi="Cambria"/>
      <w:b/>
      <w:bCs/>
      <w:color w:val="4F81BD"/>
      <w:sz w:val="26"/>
      <w:szCs w:val="26"/>
    </w:rPr>
  </w:style>
  <w:style w:type="paragraph" w:styleId="32">
    <w:name w:val="heading 3"/>
    <w:aliases w:val=" Знак2,Знак2,h3,L3,H3,3,l3,list 3,Head 3,Kop 3V,CT,RFP Alaitel,ITT t3,PA Minor Section,TE Heading,H3-Heading 3,l3.3,list3,subhead,Heading3,1.,Heading No. L3,Section,H3-Heading 31,31,l3.31,h31,l31,list 31,list31,heading 31,Section1,OdsKap3"/>
    <w:basedOn w:val="a1"/>
    <w:next w:val="a1"/>
    <w:link w:val="33"/>
    <w:uiPriority w:val="9"/>
    <w:qFormat/>
    <w:rsid w:val="00915B7D"/>
    <w:pPr>
      <w:keepNext/>
      <w:keepLines/>
      <w:spacing w:before="200"/>
      <w:outlineLvl w:val="2"/>
    </w:pPr>
    <w:rPr>
      <w:rFonts w:ascii="Cambria" w:hAnsi="Cambria"/>
      <w:b/>
      <w:bCs/>
      <w:color w:val="4F81BD"/>
    </w:rPr>
  </w:style>
  <w:style w:type="paragraph" w:styleId="42">
    <w:name w:val="heading 4"/>
    <w:basedOn w:val="a1"/>
    <w:next w:val="a1"/>
    <w:link w:val="43"/>
    <w:qFormat/>
    <w:rsid w:val="00915B7D"/>
    <w:pPr>
      <w:keepNext/>
      <w:keepLines/>
      <w:spacing w:before="200"/>
      <w:outlineLvl w:val="3"/>
    </w:pPr>
    <w:rPr>
      <w:rFonts w:ascii="Cambria" w:hAnsi="Cambria"/>
      <w:b/>
      <w:bCs/>
      <w:i/>
      <w:iCs/>
      <w:color w:val="4F81BD"/>
    </w:rPr>
  </w:style>
  <w:style w:type="paragraph" w:styleId="51">
    <w:name w:val="heading 5"/>
    <w:basedOn w:val="a1"/>
    <w:next w:val="a1"/>
    <w:link w:val="52"/>
    <w:qFormat/>
    <w:rsid w:val="00915B7D"/>
    <w:pPr>
      <w:keepNext/>
      <w:outlineLvl w:val="4"/>
    </w:pPr>
    <w:rPr>
      <w:b/>
      <w:i/>
      <w:sz w:val="26"/>
      <w:szCs w:val="26"/>
    </w:rPr>
  </w:style>
  <w:style w:type="paragraph" w:styleId="6">
    <w:name w:val="heading 6"/>
    <w:basedOn w:val="a1"/>
    <w:next w:val="a1"/>
    <w:link w:val="60"/>
    <w:qFormat/>
    <w:rsid w:val="00915B7D"/>
    <w:pPr>
      <w:keepNext/>
      <w:ind w:firstLine="709"/>
      <w:jc w:val="right"/>
      <w:outlineLvl w:val="5"/>
    </w:pPr>
    <w:rPr>
      <w:b/>
      <w:sz w:val="26"/>
      <w:szCs w:val="26"/>
    </w:rPr>
  </w:style>
  <w:style w:type="paragraph" w:styleId="7">
    <w:name w:val="heading 7"/>
    <w:basedOn w:val="a1"/>
    <w:next w:val="a1"/>
    <w:link w:val="70"/>
    <w:qFormat/>
    <w:rsid w:val="00915B7D"/>
    <w:pPr>
      <w:tabs>
        <w:tab w:val="num" w:pos="3469"/>
      </w:tabs>
      <w:spacing w:before="240" w:after="60"/>
      <w:ind w:left="3469" w:hanging="1296"/>
      <w:outlineLvl w:val="6"/>
    </w:pPr>
  </w:style>
  <w:style w:type="paragraph" w:styleId="8">
    <w:name w:val="heading 8"/>
    <w:basedOn w:val="a1"/>
    <w:next w:val="a1"/>
    <w:link w:val="80"/>
    <w:qFormat/>
    <w:rsid w:val="00915B7D"/>
    <w:pPr>
      <w:keepNext/>
      <w:keepLines/>
      <w:spacing w:before="200"/>
      <w:outlineLvl w:val="7"/>
    </w:pPr>
    <w:rPr>
      <w:rFonts w:ascii="Cambria" w:hAnsi="Cambria"/>
      <w:color w:val="404040"/>
      <w:sz w:val="20"/>
      <w:szCs w:val="20"/>
    </w:rPr>
  </w:style>
  <w:style w:type="paragraph" w:styleId="9">
    <w:name w:val="heading 9"/>
    <w:basedOn w:val="a1"/>
    <w:next w:val="a1"/>
    <w:link w:val="90"/>
    <w:qFormat/>
    <w:rsid w:val="00915B7D"/>
    <w:pPr>
      <w:keepNext/>
      <w:overflowPunct w:val="0"/>
      <w:autoSpaceDE w:val="0"/>
      <w:autoSpaceDN w:val="0"/>
      <w:adjustRightInd w:val="0"/>
      <w:jc w:val="center"/>
      <w:outlineLvl w:val="8"/>
    </w:pPr>
    <w:rPr>
      <w:bCs/>
      <w:i/>
      <w:iCs/>
      <w:sz w:val="26"/>
      <w:szCs w:val="26"/>
    </w:rPr>
  </w:style>
  <w:style w:type="character" w:default="1" w:styleId="a2">
    <w:name w:val="Default Paragraph Font"/>
    <w:uiPriority w:val="1"/>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2"/>
    <w:link w:val="1"/>
    <w:uiPriority w:val="9"/>
    <w:rsid w:val="00915B7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2"/>
    <w:link w:val="23"/>
    <w:uiPriority w:val="9"/>
    <w:rsid w:val="00915B7D"/>
    <w:rPr>
      <w:rFonts w:ascii="Cambria" w:eastAsia="Times New Roman" w:hAnsi="Cambria" w:cs="Times New Roman"/>
      <w:b/>
      <w:bCs/>
      <w:color w:val="4F81BD"/>
      <w:sz w:val="26"/>
      <w:szCs w:val="26"/>
      <w:lang w:eastAsia="ru-RU"/>
    </w:rPr>
  </w:style>
  <w:style w:type="character" w:customStyle="1" w:styleId="33">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2"/>
    <w:link w:val="32"/>
    <w:uiPriority w:val="9"/>
    <w:rsid w:val="00915B7D"/>
    <w:rPr>
      <w:rFonts w:ascii="Cambria" w:eastAsia="Times New Roman" w:hAnsi="Cambria" w:cs="Times New Roman"/>
      <w:b/>
      <w:bCs/>
      <w:color w:val="4F81BD"/>
      <w:sz w:val="24"/>
      <w:szCs w:val="24"/>
      <w:lang w:eastAsia="ru-RU"/>
    </w:rPr>
  </w:style>
  <w:style w:type="character" w:customStyle="1" w:styleId="43">
    <w:name w:val="Заголовок 4 Знак"/>
    <w:basedOn w:val="a2"/>
    <w:link w:val="42"/>
    <w:rsid w:val="00915B7D"/>
    <w:rPr>
      <w:rFonts w:ascii="Cambria" w:eastAsia="Times New Roman" w:hAnsi="Cambria" w:cs="Times New Roman"/>
      <w:b/>
      <w:bCs/>
      <w:i/>
      <w:iCs/>
      <w:color w:val="4F81BD"/>
      <w:sz w:val="24"/>
      <w:szCs w:val="24"/>
      <w:lang w:eastAsia="ru-RU"/>
    </w:rPr>
  </w:style>
  <w:style w:type="character" w:customStyle="1" w:styleId="52">
    <w:name w:val="Заголовок 5 Знак"/>
    <w:basedOn w:val="a2"/>
    <w:link w:val="51"/>
    <w:rsid w:val="00915B7D"/>
    <w:rPr>
      <w:rFonts w:ascii="Times New Roman" w:eastAsia="Times New Roman" w:hAnsi="Times New Roman" w:cs="Times New Roman"/>
      <w:b/>
      <w:i/>
      <w:sz w:val="26"/>
      <w:szCs w:val="26"/>
      <w:lang w:eastAsia="ru-RU"/>
    </w:rPr>
  </w:style>
  <w:style w:type="character" w:customStyle="1" w:styleId="60">
    <w:name w:val="Заголовок 6 Знак"/>
    <w:basedOn w:val="a2"/>
    <w:link w:val="6"/>
    <w:rsid w:val="00915B7D"/>
    <w:rPr>
      <w:rFonts w:ascii="Times New Roman" w:eastAsia="Times New Roman" w:hAnsi="Times New Roman" w:cs="Times New Roman"/>
      <w:b/>
      <w:sz w:val="26"/>
      <w:szCs w:val="26"/>
      <w:lang w:eastAsia="ru-RU"/>
    </w:rPr>
  </w:style>
  <w:style w:type="character" w:customStyle="1" w:styleId="70">
    <w:name w:val="Заголовок 7 Знак"/>
    <w:basedOn w:val="a2"/>
    <w:link w:val="7"/>
    <w:rsid w:val="00915B7D"/>
    <w:rPr>
      <w:rFonts w:ascii="Times New Roman" w:eastAsia="Times New Roman" w:hAnsi="Times New Roman" w:cs="Times New Roman"/>
      <w:sz w:val="24"/>
      <w:szCs w:val="24"/>
      <w:lang w:eastAsia="ru-RU"/>
    </w:rPr>
  </w:style>
  <w:style w:type="character" w:customStyle="1" w:styleId="80">
    <w:name w:val="Заголовок 8 Знак"/>
    <w:basedOn w:val="a2"/>
    <w:link w:val="8"/>
    <w:rsid w:val="00915B7D"/>
    <w:rPr>
      <w:rFonts w:ascii="Cambria" w:eastAsia="Times New Roman" w:hAnsi="Cambria" w:cs="Times New Roman"/>
      <w:color w:val="404040"/>
      <w:sz w:val="20"/>
      <w:szCs w:val="20"/>
      <w:lang w:eastAsia="ru-RU"/>
    </w:rPr>
  </w:style>
  <w:style w:type="character" w:customStyle="1" w:styleId="90">
    <w:name w:val="Заголовок 9 Знак"/>
    <w:basedOn w:val="a2"/>
    <w:link w:val="9"/>
    <w:rsid w:val="00915B7D"/>
    <w:rPr>
      <w:rFonts w:ascii="Times New Roman" w:eastAsia="Times New Roman" w:hAnsi="Times New Roman" w:cs="Times New Roman"/>
      <w:bCs/>
      <w:i/>
      <w:iCs/>
      <w:sz w:val="26"/>
      <w:szCs w:val="26"/>
      <w:lang w:eastAsia="ru-RU"/>
    </w:rPr>
  </w:style>
  <w:style w:type="paragraph" w:customStyle="1" w:styleId="110">
    <w:name w:val="заголовок 11"/>
    <w:basedOn w:val="a1"/>
    <w:next w:val="a1"/>
    <w:rsid w:val="00915B7D"/>
    <w:pPr>
      <w:keepNext/>
      <w:snapToGrid w:val="0"/>
      <w:jc w:val="center"/>
    </w:pPr>
    <w:rPr>
      <w:szCs w:val="20"/>
    </w:rPr>
  </w:style>
  <w:style w:type="paragraph" w:customStyle="1" w:styleId="rvps1">
    <w:name w:val="rvps1"/>
    <w:basedOn w:val="a1"/>
    <w:rsid w:val="00915B7D"/>
    <w:pPr>
      <w:jc w:val="center"/>
    </w:pPr>
  </w:style>
  <w:style w:type="character" w:styleId="a5">
    <w:name w:val="Hyperlink"/>
    <w:uiPriority w:val="99"/>
    <w:unhideWhenUsed/>
    <w:rsid w:val="00915B7D"/>
    <w:rPr>
      <w:color w:val="0000FF"/>
      <w:u w:val="single"/>
    </w:rPr>
  </w:style>
  <w:style w:type="paragraph" w:styleId="a6">
    <w:name w:val="List Paragraph"/>
    <w:basedOn w:val="a1"/>
    <w:link w:val="a7"/>
    <w:uiPriority w:val="34"/>
    <w:qFormat/>
    <w:rsid w:val="00915B7D"/>
    <w:pPr>
      <w:ind w:left="720"/>
      <w:contextualSpacing/>
    </w:pPr>
  </w:style>
  <w:style w:type="paragraph" w:styleId="12">
    <w:name w:val="toc 1"/>
    <w:basedOn w:val="a1"/>
    <w:next w:val="a1"/>
    <w:autoRedefine/>
    <w:uiPriority w:val="39"/>
    <w:qFormat/>
    <w:rsid w:val="00915B7D"/>
    <w:pPr>
      <w:ind w:firstLine="34"/>
    </w:pPr>
  </w:style>
  <w:style w:type="paragraph" w:styleId="22">
    <w:name w:val="toc 2"/>
    <w:basedOn w:val="a1"/>
    <w:next w:val="a1"/>
    <w:autoRedefine/>
    <w:uiPriority w:val="39"/>
    <w:qFormat/>
    <w:rsid w:val="00915B7D"/>
    <w:pPr>
      <w:numPr>
        <w:numId w:val="1"/>
      </w:numPr>
      <w:tabs>
        <w:tab w:val="right" w:leader="dot" w:pos="10196"/>
      </w:tabs>
      <w:ind w:left="0"/>
    </w:pPr>
    <w:rPr>
      <w:rFonts w:eastAsia="MS Mincho"/>
      <w:b/>
      <w:i/>
      <w:iCs/>
      <w:noProof/>
      <w:lang w:val="x-none" w:eastAsia="x-none"/>
    </w:rPr>
  </w:style>
  <w:style w:type="paragraph" w:styleId="a8">
    <w:name w:val="header"/>
    <w:basedOn w:val="a1"/>
    <w:link w:val="a9"/>
    <w:uiPriority w:val="99"/>
    <w:unhideWhenUsed/>
    <w:rsid w:val="00915B7D"/>
    <w:pPr>
      <w:tabs>
        <w:tab w:val="center" w:pos="4677"/>
        <w:tab w:val="right" w:pos="9355"/>
      </w:tabs>
    </w:pPr>
  </w:style>
  <w:style w:type="character" w:customStyle="1" w:styleId="a9">
    <w:name w:val="Верхний колонтитул Знак"/>
    <w:basedOn w:val="a2"/>
    <w:link w:val="a8"/>
    <w:uiPriority w:val="99"/>
    <w:rsid w:val="00915B7D"/>
    <w:rPr>
      <w:rFonts w:ascii="Times New Roman" w:eastAsia="Times New Roman" w:hAnsi="Times New Roman" w:cs="Times New Roman"/>
      <w:sz w:val="24"/>
      <w:szCs w:val="24"/>
      <w:lang w:eastAsia="ru-RU"/>
    </w:rPr>
  </w:style>
  <w:style w:type="paragraph" w:styleId="aa">
    <w:name w:val="footer"/>
    <w:basedOn w:val="a1"/>
    <w:link w:val="ab"/>
    <w:uiPriority w:val="99"/>
    <w:unhideWhenUsed/>
    <w:rsid w:val="00915B7D"/>
    <w:pPr>
      <w:tabs>
        <w:tab w:val="center" w:pos="4677"/>
        <w:tab w:val="right" w:pos="9355"/>
      </w:tabs>
    </w:pPr>
  </w:style>
  <w:style w:type="character" w:customStyle="1" w:styleId="ab">
    <w:name w:val="Нижний колонтитул Знак"/>
    <w:basedOn w:val="a2"/>
    <w:link w:val="aa"/>
    <w:uiPriority w:val="99"/>
    <w:rsid w:val="00915B7D"/>
    <w:rPr>
      <w:rFonts w:ascii="Times New Roman" w:eastAsia="Times New Roman" w:hAnsi="Times New Roman" w:cs="Times New Roman"/>
      <w:sz w:val="24"/>
      <w:szCs w:val="24"/>
      <w:lang w:eastAsia="ru-RU"/>
    </w:rPr>
  </w:style>
  <w:style w:type="paragraph" w:styleId="ac">
    <w:name w:val="Balloon Text"/>
    <w:basedOn w:val="a1"/>
    <w:link w:val="ad"/>
    <w:uiPriority w:val="99"/>
    <w:semiHidden/>
    <w:unhideWhenUsed/>
    <w:rsid w:val="00915B7D"/>
    <w:rPr>
      <w:rFonts w:ascii="Tahoma" w:hAnsi="Tahoma" w:cs="Tahoma"/>
      <w:sz w:val="16"/>
      <w:szCs w:val="16"/>
    </w:rPr>
  </w:style>
  <w:style w:type="character" w:customStyle="1" w:styleId="ad">
    <w:name w:val="Текст выноски Знак"/>
    <w:basedOn w:val="a2"/>
    <w:link w:val="ac"/>
    <w:uiPriority w:val="99"/>
    <w:semiHidden/>
    <w:rsid w:val="00915B7D"/>
    <w:rPr>
      <w:rFonts w:ascii="Tahoma" w:eastAsia="Times New Roman" w:hAnsi="Tahoma" w:cs="Tahoma"/>
      <w:sz w:val="16"/>
      <w:szCs w:val="16"/>
      <w:lang w:eastAsia="ru-RU"/>
    </w:rPr>
  </w:style>
  <w:style w:type="table" w:styleId="ae">
    <w:name w:val="Table Grid"/>
    <w:basedOn w:val="a3"/>
    <w:rsid w:val="00915B7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
    <w:basedOn w:val="a1"/>
    <w:link w:val="af0"/>
    <w:rsid w:val="00915B7D"/>
    <w:pPr>
      <w:spacing w:before="100" w:beforeAutospacing="1" w:after="100" w:afterAutospacing="1"/>
    </w:pPr>
  </w:style>
  <w:style w:type="paragraph" w:customStyle="1" w:styleId="Times12">
    <w:name w:val="Times 12"/>
    <w:basedOn w:val="a1"/>
    <w:uiPriority w:val="99"/>
    <w:qFormat/>
    <w:rsid w:val="00915B7D"/>
    <w:pPr>
      <w:overflowPunct w:val="0"/>
      <w:autoSpaceDE w:val="0"/>
      <w:autoSpaceDN w:val="0"/>
      <w:adjustRightInd w:val="0"/>
      <w:ind w:firstLine="567"/>
      <w:jc w:val="both"/>
    </w:pPr>
    <w:rPr>
      <w:bCs/>
      <w:szCs w:val="22"/>
    </w:rPr>
  </w:style>
  <w:style w:type="paragraph" w:customStyle="1" w:styleId="rvps9">
    <w:name w:val="rvps9"/>
    <w:basedOn w:val="a1"/>
    <w:rsid w:val="00915B7D"/>
    <w:pPr>
      <w:jc w:val="both"/>
    </w:pPr>
  </w:style>
  <w:style w:type="paragraph" w:customStyle="1" w:styleId="34">
    <w:name w:val="Стиль3"/>
    <w:basedOn w:val="25"/>
    <w:rsid w:val="00915B7D"/>
    <w:pPr>
      <w:widowControl w:val="0"/>
      <w:tabs>
        <w:tab w:val="num" w:pos="1307"/>
      </w:tabs>
      <w:adjustRightInd w:val="0"/>
      <w:spacing w:after="0" w:line="240" w:lineRule="auto"/>
      <w:ind w:left="1080"/>
      <w:jc w:val="both"/>
    </w:pPr>
    <w:rPr>
      <w:szCs w:val="20"/>
    </w:rPr>
  </w:style>
  <w:style w:type="paragraph" w:styleId="25">
    <w:name w:val="Body Text Indent 2"/>
    <w:basedOn w:val="a1"/>
    <w:link w:val="26"/>
    <w:unhideWhenUsed/>
    <w:rsid w:val="00915B7D"/>
    <w:pPr>
      <w:spacing w:after="120" w:line="480" w:lineRule="auto"/>
      <w:ind w:left="283"/>
    </w:pPr>
  </w:style>
  <w:style w:type="character" w:customStyle="1" w:styleId="26">
    <w:name w:val="Основной текст с отступом 2 Знак"/>
    <w:basedOn w:val="a2"/>
    <w:link w:val="25"/>
    <w:rsid w:val="00915B7D"/>
    <w:rPr>
      <w:rFonts w:ascii="Times New Roman" w:eastAsia="Times New Roman" w:hAnsi="Times New Roman" w:cs="Times New Roman"/>
      <w:sz w:val="24"/>
      <w:szCs w:val="24"/>
      <w:lang w:eastAsia="ru-RU"/>
    </w:rPr>
  </w:style>
  <w:style w:type="paragraph" w:styleId="af1">
    <w:name w:val="Plain Text"/>
    <w:basedOn w:val="a1"/>
    <w:link w:val="af2"/>
    <w:uiPriority w:val="99"/>
    <w:rsid w:val="00915B7D"/>
    <w:pPr>
      <w:snapToGrid w:val="0"/>
    </w:pPr>
    <w:rPr>
      <w:rFonts w:ascii="Courier New" w:hAnsi="Courier New"/>
      <w:sz w:val="20"/>
      <w:szCs w:val="20"/>
    </w:rPr>
  </w:style>
  <w:style w:type="character" w:customStyle="1" w:styleId="af2">
    <w:name w:val="Текст Знак"/>
    <w:basedOn w:val="a2"/>
    <w:link w:val="af1"/>
    <w:uiPriority w:val="99"/>
    <w:rsid w:val="00915B7D"/>
    <w:rPr>
      <w:rFonts w:ascii="Courier New" w:eastAsia="Times New Roman" w:hAnsi="Courier New" w:cs="Times New Roman"/>
      <w:sz w:val="20"/>
      <w:szCs w:val="20"/>
      <w:lang w:eastAsia="ru-RU"/>
    </w:rPr>
  </w:style>
  <w:style w:type="paragraph" w:customStyle="1" w:styleId="af3">
    <w:name w:val="Таблица шапка"/>
    <w:basedOn w:val="a1"/>
    <w:rsid w:val="00915B7D"/>
    <w:pPr>
      <w:keepNext/>
      <w:snapToGrid w:val="0"/>
      <w:spacing w:before="40" w:after="40"/>
      <w:ind w:left="57" w:right="57"/>
    </w:pPr>
    <w:rPr>
      <w:sz w:val="22"/>
      <w:szCs w:val="20"/>
    </w:rPr>
  </w:style>
  <w:style w:type="paragraph" w:customStyle="1" w:styleId="af4">
    <w:name w:val="Таблица текст"/>
    <w:basedOn w:val="a1"/>
    <w:rsid w:val="00915B7D"/>
    <w:pPr>
      <w:snapToGrid w:val="0"/>
      <w:spacing w:before="40" w:after="40"/>
      <w:ind w:left="57" w:right="57"/>
    </w:pPr>
    <w:rPr>
      <w:szCs w:val="20"/>
    </w:rPr>
  </w:style>
  <w:style w:type="character" w:customStyle="1" w:styleId="13">
    <w:name w:val="Ариал Знак1"/>
    <w:link w:val="af5"/>
    <w:locked/>
    <w:rsid w:val="00915B7D"/>
    <w:rPr>
      <w:rFonts w:ascii="Arial" w:hAnsi="Arial" w:cs="Arial"/>
    </w:rPr>
  </w:style>
  <w:style w:type="paragraph" w:customStyle="1" w:styleId="af5">
    <w:name w:val="Ариал"/>
    <w:basedOn w:val="a1"/>
    <w:link w:val="13"/>
    <w:rsid w:val="00915B7D"/>
    <w:pPr>
      <w:spacing w:before="120" w:after="120" w:line="360" w:lineRule="auto"/>
      <w:ind w:firstLine="851"/>
      <w:jc w:val="both"/>
    </w:pPr>
    <w:rPr>
      <w:rFonts w:ascii="Arial" w:eastAsiaTheme="minorHAnsi" w:hAnsi="Arial" w:cs="Arial"/>
      <w:sz w:val="22"/>
      <w:szCs w:val="22"/>
      <w:lang w:eastAsia="en-US"/>
    </w:rPr>
  </w:style>
  <w:style w:type="paragraph" w:customStyle="1" w:styleId="af6">
    <w:name w:val="Пункт б/н"/>
    <w:basedOn w:val="a1"/>
    <w:rsid w:val="00915B7D"/>
    <w:pPr>
      <w:tabs>
        <w:tab w:val="left" w:pos="1134"/>
      </w:tabs>
      <w:snapToGrid w:val="0"/>
      <w:spacing w:line="360" w:lineRule="auto"/>
      <w:ind w:firstLine="567"/>
      <w:jc w:val="both"/>
    </w:pPr>
    <w:rPr>
      <w:bCs/>
      <w:sz w:val="22"/>
      <w:szCs w:val="22"/>
    </w:rPr>
  </w:style>
  <w:style w:type="character" w:customStyle="1" w:styleId="af7">
    <w:name w:val="Ариал Таблица Знак"/>
    <w:link w:val="af8"/>
    <w:locked/>
    <w:rsid w:val="00915B7D"/>
    <w:rPr>
      <w:rFonts w:ascii="Arial" w:hAnsi="Arial" w:cs="Arial"/>
    </w:rPr>
  </w:style>
  <w:style w:type="paragraph" w:customStyle="1" w:styleId="af8">
    <w:name w:val="Ариал Таблица"/>
    <w:basedOn w:val="af5"/>
    <w:link w:val="af7"/>
    <w:rsid w:val="00915B7D"/>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1"/>
    <w:link w:val="afa"/>
    <w:unhideWhenUsed/>
    <w:rsid w:val="00915B7D"/>
    <w:rPr>
      <w:sz w:val="20"/>
      <w:szCs w:val="20"/>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2"/>
    <w:link w:val="af9"/>
    <w:rsid w:val="00915B7D"/>
    <w:rPr>
      <w:rFonts w:ascii="Times New Roman" w:eastAsia="Times New Roman" w:hAnsi="Times New Roman" w:cs="Times New Roman"/>
      <w:sz w:val="20"/>
      <w:szCs w:val="20"/>
      <w:lang w:eastAsia="ru-RU"/>
    </w:rPr>
  </w:style>
  <w:style w:type="character" w:styleId="afb">
    <w:name w:val="footnote reference"/>
    <w:unhideWhenUsed/>
    <w:rsid w:val="00915B7D"/>
    <w:rPr>
      <w:vertAlign w:val="superscript"/>
    </w:rPr>
  </w:style>
  <w:style w:type="paragraph" w:customStyle="1" w:styleId="ConsPlusNormal">
    <w:name w:val="ConsPlusNormal"/>
    <w:rsid w:val="00915B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c">
    <w:name w:val="page number"/>
    <w:basedOn w:val="a2"/>
    <w:rsid w:val="00915B7D"/>
  </w:style>
  <w:style w:type="paragraph" w:customStyle="1" w:styleId="rvps46">
    <w:name w:val="rvps46"/>
    <w:basedOn w:val="a1"/>
    <w:rsid w:val="00915B7D"/>
    <w:pPr>
      <w:spacing w:before="120" w:after="120"/>
    </w:pPr>
  </w:style>
  <w:style w:type="character" w:styleId="afd">
    <w:name w:val="annotation reference"/>
    <w:uiPriority w:val="99"/>
    <w:unhideWhenUsed/>
    <w:rsid w:val="00915B7D"/>
    <w:rPr>
      <w:sz w:val="16"/>
      <w:szCs w:val="16"/>
    </w:rPr>
  </w:style>
  <w:style w:type="paragraph" w:styleId="afe">
    <w:name w:val="annotation text"/>
    <w:basedOn w:val="a1"/>
    <w:link w:val="aff"/>
    <w:uiPriority w:val="99"/>
    <w:unhideWhenUsed/>
    <w:rsid w:val="00915B7D"/>
    <w:rPr>
      <w:sz w:val="20"/>
      <w:szCs w:val="20"/>
    </w:rPr>
  </w:style>
  <w:style w:type="character" w:customStyle="1" w:styleId="aff">
    <w:name w:val="Текст примечания Знак"/>
    <w:basedOn w:val="a2"/>
    <w:link w:val="afe"/>
    <w:uiPriority w:val="99"/>
    <w:rsid w:val="00915B7D"/>
    <w:rPr>
      <w:rFonts w:ascii="Times New Roman" w:eastAsia="Times New Roman" w:hAnsi="Times New Roman" w:cs="Times New Roman"/>
      <w:sz w:val="20"/>
      <w:szCs w:val="20"/>
      <w:lang w:eastAsia="ru-RU"/>
    </w:rPr>
  </w:style>
  <w:style w:type="paragraph" w:styleId="aff0">
    <w:name w:val="annotation subject"/>
    <w:basedOn w:val="afe"/>
    <w:next w:val="afe"/>
    <w:link w:val="aff1"/>
    <w:uiPriority w:val="99"/>
    <w:semiHidden/>
    <w:unhideWhenUsed/>
    <w:rsid w:val="00915B7D"/>
    <w:rPr>
      <w:b/>
      <w:bCs/>
    </w:rPr>
  </w:style>
  <w:style w:type="character" w:customStyle="1" w:styleId="aff1">
    <w:name w:val="Тема примечания Знак"/>
    <w:basedOn w:val="aff"/>
    <w:link w:val="aff0"/>
    <w:uiPriority w:val="99"/>
    <w:semiHidden/>
    <w:rsid w:val="00915B7D"/>
    <w:rPr>
      <w:rFonts w:ascii="Times New Roman" w:eastAsia="Times New Roman" w:hAnsi="Times New Roman" w:cs="Times New Roman"/>
      <w:b/>
      <w:bCs/>
      <w:sz w:val="20"/>
      <w:szCs w:val="20"/>
      <w:lang w:eastAsia="ru-RU"/>
    </w:rPr>
  </w:style>
  <w:style w:type="paragraph" w:styleId="aff2">
    <w:name w:val="Body Text Indent"/>
    <w:basedOn w:val="a1"/>
    <w:link w:val="aff3"/>
    <w:unhideWhenUsed/>
    <w:rsid w:val="00915B7D"/>
    <w:pPr>
      <w:ind w:firstLine="567"/>
      <w:jc w:val="both"/>
    </w:pPr>
    <w:rPr>
      <w:b/>
      <w:sz w:val="26"/>
      <w:szCs w:val="26"/>
    </w:rPr>
  </w:style>
  <w:style w:type="character" w:customStyle="1" w:styleId="aff3">
    <w:name w:val="Основной текст с отступом Знак"/>
    <w:basedOn w:val="a2"/>
    <w:link w:val="aff2"/>
    <w:rsid w:val="00915B7D"/>
    <w:rPr>
      <w:rFonts w:ascii="Times New Roman" w:eastAsia="Times New Roman" w:hAnsi="Times New Roman" w:cs="Times New Roman"/>
      <w:b/>
      <w:sz w:val="26"/>
      <w:szCs w:val="26"/>
      <w:lang w:eastAsia="ru-RU"/>
    </w:rPr>
  </w:style>
  <w:style w:type="paragraph" w:styleId="aff4">
    <w:name w:val="Body Text"/>
    <w:aliases w:val="Bodytext,paragraph 2,body indent,AvtalBrödtext, ändrad"/>
    <w:basedOn w:val="a1"/>
    <w:link w:val="aff5"/>
    <w:unhideWhenUsed/>
    <w:rsid w:val="00915B7D"/>
    <w:rPr>
      <w:i/>
      <w:sz w:val="26"/>
      <w:szCs w:val="26"/>
    </w:rPr>
  </w:style>
  <w:style w:type="character" w:customStyle="1" w:styleId="aff5">
    <w:name w:val="Основной текст Знак"/>
    <w:aliases w:val="Bodytext Знак,paragraph 2 Знак,body indent Знак,AvtalBrödtext Знак, ändrad Знак"/>
    <w:basedOn w:val="a2"/>
    <w:link w:val="aff4"/>
    <w:rsid w:val="00915B7D"/>
    <w:rPr>
      <w:rFonts w:ascii="Times New Roman" w:eastAsia="Times New Roman" w:hAnsi="Times New Roman" w:cs="Times New Roman"/>
      <w:i/>
      <w:sz w:val="26"/>
      <w:szCs w:val="26"/>
      <w:lang w:eastAsia="ru-RU"/>
    </w:rPr>
  </w:style>
  <w:style w:type="paragraph" w:styleId="27">
    <w:name w:val="Body Text 2"/>
    <w:basedOn w:val="a1"/>
    <w:link w:val="28"/>
    <w:unhideWhenUsed/>
    <w:rsid w:val="00915B7D"/>
    <w:rPr>
      <w:i/>
      <w:color w:val="FF0000"/>
      <w:sz w:val="26"/>
      <w:szCs w:val="26"/>
    </w:rPr>
  </w:style>
  <w:style w:type="character" w:customStyle="1" w:styleId="28">
    <w:name w:val="Основной текст 2 Знак"/>
    <w:basedOn w:val="a2"/>
    <w:link w:val="27"/>
    <w:rsid w:val="00915B7D"/>
    <w:rPr>
      <w:rFonts w:ascii="Times New Roman" w:eastAsia="Times New Roman" w:hAnsi="Times New Roman" w:cs="Times New Roman"/>
      <w:i/>
      <w:color w:val="FF0000"/>
      <w:sz w:val="26"/>
      <w:szCs w:val="26"/>
      <w:lang w:eastAsia="ru-RU"/>
    </w:rPr>
  </w:style>
  <w:style w:type="paragraph" w:customStyle="1" w:styleId="aff6">
    <w:name w:val="Пункт"/>
    <w:basedOn w:val="a1"/>
    <w:rsid w:val="00915B7D"/>
    <w:pPr>
      <w:tabs>
        <w:tab w:val="num" w:pos="1980"/>
      </w:tabs>
      <w:ind w:left="1404" w:hanging="504"/>
      <w:jc w:val="both"/>
    </w:pPr>
    <w:rPr>
      <w:szCs w:val="28"/>
    </w:rPr>
  </w:style>
  <w:style w:type="paragraph" w:customStyle="1" w:styleId="ConsPlusNonformat">
    <w:name w:val="ConsPlusNonformat"/>
    <w:rsid w:val="00915B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7">
    <w:name w:val="TOC Heading"/>
    <w:basedOn w:val="1"/>
    <w:next w:val="a1"/>
    <w:uiPriority w:val="39"/>
    <w:qFormat/>
    <w:rsid w:val="00915B7D"/>
    <w:pPr>
      <w:spacing w:line="276" w:lineRule="auto"/>
      <w:outlineLvl w:val="9"/>
    </w:pPr>
  </w:style>
  <w:style w:type="paragraph" w:styleId="35">
    <w:name w:val="toc 3"/>
    <w:basedOn w:val="a1"/>
    <w:next w:val="a1"/>
    <w:autoRedefine/>
    <w:uiPriority w:val="39"/>
    <w:unhideWhenUsed/>
    <w:qFormat/>
    <w:rsid w:val="00915B7D"/>
    <w:pPr>
      <w:spacing w:after="100" w:line="276" w:lineRule="auto"/>
      <w:ind w:left="440"/>
    </w:pPr>
    <w:rPr>
      <w:rFonts w:ascii="Calibri" w:hAnsi="Calibri"/>
      <w:sz w:val="22"/>
      <w:szCs w:val="22"/>
    </w:rPr>
  </w:style>
  <w:style w:type="paragraph" w:styleId="36">
    <w:name w:val="Body Text 3"/>
    <w:basedOn w:val="a1"/>
    <w:link w:val="37"/>
    <w:unhideWhenUsed/>
    <w:rsid w:val="00915B7D"/>
    <w:pPr>
      <w:autoSpaceDE w:val="0"/>
      <w:autoSpaceDN w:val="0"/>
      <w:adjustRightInd w:val="0"/>
    </w:pPr>
    <w:rPr>
      <w:sz w:val="26"/>
      <w:szCs w:val="26"/>
    </w:rPr>
  </w:style>
  <w:style w:type="character" w:customStyle="1" w:styleId="37">
    <w:name w:val="Основной текст 3 Знак"/>
    <w:basedOn w:val="a2"/>
    <w:link w:val="36"/>
    <w:rsid w:val="00915B7D"/>
    <w:rPr>
      <w:rFonts w:ascii="Times New Roman" w:eastAsia="Times New Roman" w:hAnsi="Times New Roman" w:cs="Times New Roman"/>
      <w:sz w:val="26"/>
      <w:szCs w:val="26"/>
      <w:lang w:eastAsia="ru-RU"/>
    </w:rPr>
  </w:style>
  <w:style w:type="paragraph" w:styleId="38">
    <w:name w:val="Body Text Indent 3"/>
    <w:basedOn w:val="a1"/>
    <w:link w:val="39"/>
    <w:unhideWhenUsed/>
    <w:rsid w:val="00915B7D"/>
    <w:pPr>
      <w:tabs>
        <w:tab w:val="num" w:pos="1200"/>
      </w:tabs>
      <w:ind w:left="16"/>
      <w:jc w:val="both"/>
    </w:pPr>
    <w:rPr>
      <w:i/>
      <w:color w:val="808080"/>
    </w:rPr>
  </w:style>
  <w:style w:type="character" w:customStyle="1" w:styleId="39">
    <w:name w:val="Основной текст с отступом 3 Знак"/>
    <w:basedOn w:val="a2"/>
    <w:link w:val="38"/>
    <w:rsid w:val="00915B7D"/>
    <w:rPr>
      <w:rFonts w:ascii="Times New Roman" w:eastAsia="Times New Roman" w:hAnsi="Times New Roman" w:cs="Times New Roman"/>
      <w:i/>
      <w:color w:val="808080"/>
      <w:sz w:val="24"/>
      <w:szCs w:val="24"/>
      <w:lang w:eastAsia="ru-RU"/>
    </w:rPr>
  </w:style>
  <w:style w:type="character" w:customStyle="1" w:styleId="af0">
    <w:name w:val="Обычный (веб) Знак"/>
    <w:aliases w:val="Обычный (Web) Знак,Обычный (веб) Знак Знак Знак,Обычный (Web) Знак Знак Знак Знак"/>
    <w:link w:val="af"/>
    <w:locked/>
    <w:rsid w:val="00915B7D"/>
    <w:rPr>
      <w:rFonts w:ascii="Times New Roman" w:eastAsia="Times New Roman" w:hAnsi="Times New Roman" w:cs="Times New Roman"/>
      <w:sz w:val="24"/>
      <w:szCs w:val="24"/>
      <w:lang w:eastAsia="ru-RU"/>
    </w:rPr>
  </w:style>
  <w:style w:type="paragraph" w:styleId="aff8">
    <w:name w:val="Block Text"/>
    <w:basedOn w:val="a1"/>
    <w:uiPriority w:val="99"/>
    <w:unhideWhenUsed/>
    <w:rsid w:val="00915B7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1"/>
    <w:next w:val="a1"/>
    <w:rsid w:val="00915B7D"/>
    <w:pPr>
      <w:keepNext/>
      <w:jc w:val="both"/>
    </w:pPr>
    <w:rPr>
      <w:szCs w:val="20"/>
      <w:lang w:val="en-GB"/>
    </w:rPr>
  </w:style>
  <w:style w:type="paragraph" w:customStyle="1" w:styleId="14">
    <w:name w:val="Абзац списка1"/>
    <w:basedOn w:val="a1"/>
    <w:rsid w:val="00915B7D"/>
    <w:pPr>
      <w:spacing w:after="200" w:line="276" w:lineRule="auto"/>
      <w:ind w:left="720"/>
      <w:contextualSpacing/>
    </w:pPr>
    <w:rPr>
      <w:rFonts w:ascii="Calibri" w:hAnsi="Calibri"/>
      <w:sz w:val="22"/>
      <w:szCs w:val="22"/>
      <w:lang w:eastAsia="en-US"/>
    </w:rPr>
  </w:style>
  <w:style w:type="paragraph" w:customStyle="1" w:styleId="aff9">
    <w:name w:val="Текст документа"/>
    <w:basedOn w:val="a1"/>
    <w:link w:val="affa"/>
    <w:uiPriority w:val="99"/>
    <w:rsid w:val="00915B7D"/>
    <w:pPr>
      <w:spacing w:line="360" w:lineRule="auto"/>
      <w:ind w:firstLine="720"/>
      <w:jc w:val="both"/>
    </w:pPr>
  </w:style>
  <w:style w:type="character" w:customStyle="1" w:styleId="affa">
    <w:name w:val="Текст документа Знак"/>
    <w:link w:val="aff9"/>
    <w:uiPriority w:val="99"/>
    <w:locked/>
    <w:rsid w:val="00915B7D"/>
    <w:rPr>
      <w:rFonts w:ascii="Times New Roman" w:eastAsia="Times New Roman" w:hAnsi="Times New Roman" w:cs="Times New Roman"/>
      <w:sz w:val="24"/>
      <w:szCs w:val="24"/>
      <w:lang w:eastAsia="ru-RU"/>
    </w:rPr>
  </w:style>
  <w:style w:type="character" w:styleId="affb">
    <w:name w:val="FollowedHyperlink"/>
    <w:unhideWhenUsed/>
    <w:rsid w:val="00915B7D"/>
    <w:rPr>
      <w:color w:val="800080"/>
      <w:u w:val="single"/>
    </w:rPr>
  </w:style>
  <w:style w:type="paragraph" w:customStyle="1" w:styleId="Default">
    <w:name w:val="Default"/>
    <w:rsid w:val="00915B7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915B7D"/>
    <w:pPr>
      <w:numPr>
        <w:numId w:val="4"/>
      </w:numPr>
    </w:pPr>
  </w:style>
  <w:style w:type="paragraph" w:customStyle="1" w:styleId="CharChar4CharCharCharCharCharChar">
    <w:name w:val="Char Char4 Знак Знак Char Char Знак Знак Char Char Знак Char Char"/>
    <w:basedOn w:val="a1"/>
    <w:semiHidden/>
    <w:rsid w:val="00915B7D"/>
    <w:pPr>
      <w:widowControl w:val="0"/>
      <w:adjustRightInd w:val="0"/>
      <w:spacing w:after="160" w:line="240" w:lineRule="exact"/>
      <w:jc w:val="right"/>
    </w:pPr>
    <w:rPr>
      <w:sz w:val="20"/>
      <w:szCs w:val="20"/>
      <w:lang w:val="en-GB" w:eastAsia="en-US"/>
    </w:rPr>
  </w:style>
  <w:style w:type="paragraph" w:styleId="affc">
    <w:name w:val="Revision"/>
    <w:hidden/>
    <w:uiPriority w:val="99"/>
    <w:semiHidden/>
    <w:rsid w:val="00915B7D"/>
    <w:pPr>
      <w:spacing w:after="0" w:line="240" w:lineRule="auto"/>
    </w:pPr>
    <w:rPr>
      <w:rFonts w:ascii="Times New Roman" w:eastAsia="Times New Roman" w:hAnsi="Times New Roman" w:cs="Times New Roman"/>
      <w:sz w:val="24"/>
      <w:szCs w:val="24"/>
      <w:lang w:eastAsia="ru-RU"/>
    </w:rPr>
  </w:style>
  <w:style w:type="paragraph" w:customStyle="1" w:styleId="1CharChar">
    <w:name w:val="Знак Знак1 Char Char"/>
    <w:basedOn w:val="a1"/>
    <w:rsid w:val="00DE184D"/>
    <w:pPr>
      <w:widowControl w:val="0"/>
      <w:jc w:val="both"/>
    </w:pPr>
    <w:rPr>
      <w:rFonts w:eastAsia="SimSun"/>
      <w:kern w:val="2"/>
      <w:sz w:val="21"/>
      <w:szCs w:val="21"/>
      <w:lang w:val="en-US" w:eastAsia="zh-CN"/>
    </w:rPr>
  </w:style>
  <w:style w:type="paragraph" w:customStyle="1" w:styleId="affd">
    <w:name w:val="Колонтитул (правый)"/>
    <w:basedOn w:val="affe"/>
    <w:next w:val="a1"/>
    <w:rsid w:val="00DE184D"/>
    <w:pPr>
      <w:jc w:val="both"/>
    </w:pPr>
    <w:rPr>
      <w:sz w:val="16"/>
      <w:szCs w:val="16"/>
    </w:rPr>
  </w:style>
  <w:style w:type="paragraph" w:customStyle="1" w:styleId="affe">
    <w:name w:val="Текст (прав. подпись)"/>
    <w:basedOn w:val="a1"/>
    <w:next w:val="a1"/>
    <w:rsid w:val="00DE184D"/>
    <w:pPr>
      <w:autoSpaceDE w:val="0"/>
      <w:autoSpaceDN w:val="0"/>
      <w:adjustRightInd w:val="0"/>
      <w:jc w:val="right"/>
    </w:pPr>
    <w:rPr>
      <w:rFonts w:ascii="Arial" w:hAnsi="Arial" w:cs="Arial"/>
    </w:rPr>
  </w:style>
  <w:style w:type="character" w:customStyle="1" w:styleId="afff">
    <w:name w:val="Цветовое выделение"/>
    <w:rsid w:val="00DE184D"/>
    <w:rPr>
      <w:b/>
      <w:color w:val="000080"/>
    </w:rPr>
  </w:style>
  <w:style w:type="paragraph" w:customStyle="1" w:styleId="afff0">
    <w:name w:val="Таблицы (моноширинный)"/>
    <w:basedOn w:val="a1"/>
    <w:next w:val="a1"/>
    <w:rsid w:val="00DE184D"/>
    <w:pPr>
      <w:autoSpaceDE w:val="0"/>
      <w:autoSpaceDN w:val="0"/>
      <w:adjustRightInd w:val="0"/>
      <w:jc w:val="both"/>
    </w:pPr>
    <w:rPr>
      <w:rFonts w:ascii="Courier New" w:hAnsi="Courier New" w:cs="Courier New"/>
    </w:rPr>
  </w:style>
  <w:style w:type="paragraph" w:customStyle="1" w:styleId="1CharChar1">
    <w:name w:val="Знак Знак1 Char Char1"/>
    <w:basedOn w:val="a1"/>
    <w:rsid w:val="00DE184D"/>
    <w:pPr>
      <w:widowControl w:val="0"/>
      <w:jc w:val="both"/>
    </w:pPr>
    <w:rPr>
      <w:rFonts w:eastAsia="SimSun"/>
      <w:kern w:val="2"/>
      <w:sz w:val="21"/>
      <w:szCs w:val="21"/>
      <w:lang w:val="en-US" w:eastAsia="zh-CN"/>
    </w:rPr>
  </w:style>
  <w:style w:type="character" w:customStyle="1" w:styleId="afff1">
    <w:name w:val="Гипертекстовая ссылка"/>
    <w:rsid w:val="00DE184D"/>
    <w:rPr>
      <w:b/>
      <w:color w:val="008000"/>
    </w:rPr>
  </w:style>
  <w:style w:type="paragraph" w:customStyle="1" w:styleId="1CharChar2">
    <w:name w:val="Знак Знак1 Char Char2"/>
    <w:basedOn w:val="a1"/>
    <w:rsid w:val="00DE184D"/>
    <w:pPr>
      <w:widowControl w:val="0"/>
      <w:jc w:val="both"/>
    </w:pPr>
    <w:rPr>
      <w:rFonts w:eastAsia="SimSun"/>
      <w:kern w:val="2"/>
      <w:sz w:val="21"/>
      <w:szCs w:val="21"/>
      <w:lang w:val="en-US" w:eastAsia="zh-CN"/>
    </w:rPr>
  </w:style>
  <w:style w:type="paragraph" w:customStyle="1" w:styleId="1CharChar3">
    <w:name w:val="Знак Знак1 Char Char3"/>
    <w:basedOn w:val="a1"/>
    <w:rsid w:val="00DE184D"/>
    <w:pPr>
      <w:widowControl w:val="0"/>
      <w:jc w:val="both"/>
    </w:pPr>
    <w:rPr>
      <w:rFonts w:eastAsia="SimSun"/>
      <w:kern w:val="2"/>
      <w:sz w:val="21"/>
      <w:szCs w:val="21"/>
      <w:lang w:val="en-US" w:eastAsia="zh-CN"/>
    </w:rPr>
  </w:style>
  <w:style w:type="paragraph" w:customStyle="1" w:styleId="1CharChar4">
    <w:name w:val="Знак Знак1 Char Char4"/>
    <w:basedOn w:val="a1"/>
    <w:rsid w:val="00DE184D"/>
    <w:pPr>
      <w:widowControl w:val="0"/>
      <w:jc w:val="both"/>
    </w:pPr>
    <w:rPr>
      <w:rFonts w:eastAsia="SimSun"/>
      <w:kern w:val="2"/>
      <w:sz w:val="21"/>
      <w:szCs w:val="21"/>
      <w:lang w:val="en-US" w:eastAsia="zh-CN"/>
    </w:rPr>
  </w:style>
  <w:style w:type="paragraph" w:customStyle="1" w:styleId="1CharChar5">
    <w:name w:val="Знак Знак1 Char Char5"/>
    <w:basedOn w:val="a1"/>
    <w:rsid w:val="00DE184D"/>
    <w:pPr>
      <w:widowControl w:val="0"/>
      <w:jc w:val="both"/>
    </w:pPr>
    <w:rPr>
      <w:rFonts w:eastAsia="SimSun"/>
      <w:kern w:val="2"/>
      <w:sz w:val="21"/>
      <w:szCs w:val="21"/>
      <w:lang w:val="en-US" w:eastAsia="zh-CN"/>
    </w:rPr>
  </w:style>
  <w:style w:type="paragraph" w:styleId="afff2">
    <w:name w:val="Title"/>
    <w:basedOn w:val="a1"/>
    <w:link w:val="afff3"/>
    <w:qFormat/>
    <w:rsid w:val="00DE184D"/>
    <w:pPr>
      <w:jc w:val="center"/>
    </w:pPr>
    <w:rPr>
      <w:b/>
      <w:bCs/>
      <w:caps/>
      <w:sz w:val="20"/>
      <w:szCs w:val="20"/>
    </w:rPr>
  </w:style>
  <w:style w:type="character" w:customStyle="1" w:styleId="afff3">
    <w:name w:val="Название Знак"/>
    <w:basedOn w:val="a2"/>
    <w:link w:val="afff2"/>
    <w:rsid w:val="00DE184D"/>
    <w:rPr>
      <w:rFonts w:ascii="Times New Roman" w:eastAsia="Times New Roman" w:hAnsi="Times New Roman" w:cs="Times New Roman"/>
      <w:b/>
      <w:bCs/>
      <w:caps/>
      <w:sz w:val="20"/>
      <w:szCs w:val="20"/>
      <w:lang w:eastAsia="ru-RU"/>
    </w:rPr>
  </w:style>
  <w:style w:type="paragraph" w:customStyle="1" w:styleId="afff4">
    <w:name w:val="Стиль"/>
    <w:basedOn w:val="a1"/>
    <w:uiPriority w:val="99"/>
    <w:rsid w:val="00DE184D"/>
    <w:pPr>
      <w:widowControl w:val="0"/>
      <w:adjustRightInd w:val="0"/>
      <w:spacing w:after="160" w:line="240" w:lineRule="exact"/>
      <w:jc w:val="right"/>
    </w:pPr>
    <w:rPr>
      <w:sz w:val="20"/>
      <w:szCs w:val="20"/>
      <w:lang w:val="en-GB" w:eastAsia="en-US"/>
    </w:rPr>
  </w:style>
  <w:style w:type="paragraph" w:customStyle="1" w:styleId="Iauiue">
    <w:name w:val="Iau?iue"/>
    <w:rsid w:val="00DE184D"/>
    <w:pPr>
      <w:spacing w:after="0" w:line="240" w:lineRule="auto"/>
    </w:pPr>
    <w:rPr>
      <w:rFonts w:ascii="Times New Roman" w:eastAsia="Times New Roman" w:hAnsi="Times New Roman" w:cs="Times New Roman"/>
      <w:sz w:val="20"/>
      <w:szCs w:val="20"/>
      <w:lang w:val="en-US" w:eastAsia="ru-RU"/>
    </w:rPr>
  </w:style>
  <w:style w:type="paragraph" w:customStyle="1" w:styleId="15">
    <w:name w:val="Обычный1"/>
    <w:rsid w:val="00DE184D"/>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1CharChar7">
    <w:name w:val="Знак Знак1 Char Char7"/>
    <w:basedOn w:val="a1"/>
    <w:rsid w:val="00DE184D"/>
    <w:pPr>
      <w:widowControl w:val="0"/>
      <w:jc w:val="both"/>
    </w:pPr>
    <w:rPr>
      <w:rFonts w:eastAsia="SimSun"/>
      <w:kern w:val="2"/>
      <w:sz w:val="21"/>
      <w:lang w:val="en-US" w:eastAsia="zh-CN"/>
    </w:rPr>
  </w:style>
  <w:style w:type="paragraph" w:customStyle="1" w:styleId="2a">
    <w:name w:val="Обычный2"/>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5">
    <w:name w:val="Subtitle"/>
    <w:basedOn w:val="a1"/>
    <w:link w:val="16"/>
    <w:qFormat/>
    <w:rsid w:val="00DE184D"/>
    <w:pPr>
      <w:jc w:val="center"/>
    </w:pPr>
    <w:rPr>
      <w:b/>
      <w:sz w:val="28"/>
      <w:szCs w:val="20"/>
    </w:rPr>
  </w:style>
  <w:style w:type="character" w:customStyle="1" w:styleId="afff6">
    <w:name w:val="Подзаголовок Знак"/>
    <w:basedOn w:val="a2"/>
    <w:rsid w:val="00DE184D"/>
    <w:rPr>
      <w:rFonts w:eastAsiaTheme="minorEastAsia"/>
      <w:color w:val="5A5A5A" w:themeColor="text1" w:themeTint="A5"/>
      <w:spacing w:val="15"/>
      <w:lang w:eastAsia="ru-RU"/>
    </w:rPr>
  </w:style>
  <w:style w:type="character" w:customStyle="1" w:styleId="16">
    <w:name w:val="Подзаголовок Знак1"/>
    <w:link w:val="afff5"/>
    <w:locked/>
    <w:rsid w:val="00DE184D"/>
    <w:rPr>
      <w:rFonts w:ascii="Times New Roman" w:eastAsia="Times New Roman" w:hAnsi="Times New Roman" w:cs="Times New Roman"/>
      <w:b/>
      <w:sz w:val="28"/>
      <w:szCs w:val="20"/>
      <w:lang w:eastAsia="ru-RU"/>
    </w:rPr>
  </w:style>
  <w:style w:type="paragraph" w:customStyle="1" w:styleId="1CharChar6">
    <w:name w:val="Знак Знак1 Char Char6"/>
    <w:basedOn w:val="a1"/>
    <w:rsid w:val="00DE184D"/>
    <w:pPr>
      <w:widowControl w:val="0"/>
      <w:jc w:val="both"/>
    </w:pPr>
    <w:rPr>
      <w:rFonts w:eastAsia="SimSun"/>
      <w:kern w:val="2"/>
      <w:sz w:val="21"/>
      <w:lang w:val="en-US" w:eastAsia="zh-CN"/>
    </w:rPr>
  </w:style>
  <w:style w:type="paragraph" w:customStyle="1" w:styleId="3a">
    <w:name w:val="Обычный3"/>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7">
    <w:name w:val="No Spacing"/>
    <w:uiPriority w:val="1"/>
    <w:qFormat/>
    <w:rsid w:val="00DE184D"/>
    <w:pPr>
      <w:spacing w:after="0" w:line="240" w:lineRule="auto"/>
    </w:pPr>
    <w:rPr>
      <w:rFonts w:ascii="Calibri" w:eastAsia="Calibri" w:hAnsi="Calibri" w:cs="Times New Roman"/>
    </w:rPr>
  </w:style>
  <w:style w:type="paragraph" w:customStyle="1" w:styleId="font5">
    <w:name w:val="font5"/>
    <w:basedOn w:val="a1"/>
    <w:rsid w:val="00DE184D"/>
    <w:pPr>
      <w:spacing w:before="100" w:beforeAutospacing="1" w:after="100" w:afterAutospacing="1"/>
    </w:pPr>
    <w:rPr>
      <w:rFonts w:ascii="Arial" w:hAnsi="Arial" w:cs="Arial"/>
      <w:i/>
      <w:iCs/>
      <w:sz w:val="18"/>
      <w:szCs w:val="18"/>
    </w:rPr>
  </w:style>
  <w:style w:type="paragraph" w:customStyle="1" w:styleId="font6">
    <w:name w:val="font6"/>
    <w:basedOn w:val="a1"/>
    <w:rsid w:val="00DE184D"/>
    <w:pPr>
      <w:spacing w:before="100" w:beforeAutospacing="1" w:after="100" w:afterAutospacing="1"/>
    </w:pPr>
    <w:rPr>
      <w:rFonts w:ascii="Arial" w:hAnsi="Arial" w:cs="Arial"/>
      <w:i/>
      <w:iCs/>
      <w:sz w:val="14"/>
      <w:szCs w:val="14"/>
    </w:rPr>
  </w:style>
  <w:style w:type="paragraph" w:customStyle="1" w:styleId="xl66">
    <w:name w:val="xl66"/>
    <w:basedOn w:val="a1"/>
    <w:rsid w:val="00DE184D"/>
    <w:pPr>
      <w:spacing w:before="100" w:beforeAutospacing="1" w:after="100" w:afterAutospacing="1"/>
      <w:textAlignment w:val="top"/>
    </w:pPr>
    <w:rPr>
      <w:rFonts w:ascii="Arial" w:hAnsi="Arial" w:cs="Arial"/>
      <w:b/>
      <w:bCs/>
      <w:sz w:val="20"/>
      <w:szCs w:val="20"/>
    </w:rPr>
  </w:style>
  <w:style w:type="paragraph" w:customStyle="1" w:styleId="xl67">
    <w:name w:val="xl67"/>
    <w:basedOn w:val="a1"/>
    <w:rsid w:val="00DE184D"/>
    <w:pPr>
      <w:spacing w:before="100" w:beforeAutospacing="1" w:after="100" w:afterAutospacing="1"/>
      <w:textAlignment w:val="top"/>
    </w:pPr>
    <w:rPr>
      <w:rFonts w:ascii="Arial" w:hAnsi="Arial" w:cs="Arial"/>
      <w:sz w:val="18"/>
      <w:szCs w:val="18"/>
    </w:rPr>
  </w:style>
  <w:style w:type="paragraph" w:customStyle="1" w:styleId="xl68">
    <w:name w:val="xl68"/>
    <w:basedOn w:val="a1"/>
    <w:rsid w:val="00DE184D"/>
    <w:pPr>
      <w:spacing w:before="100" w:beforeAutospacing="1" w:after="100" w:afterAutospacing="1"/>
      <w:textAlignment w:val="top"/>
    </w:pPr>
    <w:rPr>
      <w:rFonts w:ascii="Arial" w:hAnsi="Arial" w:cs="Arial"/>
      <w:sz w:val="20"/>
      <w:szCs w:val="20"/>
    </w:rPr>
  </w:style>
  <w:style w:type="paragraph" w:customStyle="1" w:styleId="xl69">
    <w:name w:val="xl69"/>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0">
    <w:name w:val="xl70"/>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1">
    <w:name w:val="xl7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72">
    <w:name w:val="xl72"/>
    <w:basedOn w:val="a1"/>
    <w:rsid w:val="00DE184D"/>
    <w:pPr>
      <w:spacing w:before="100" w:beforeAutospacing="1" w:after="100" w:afterAutospacing="1"/>
      <w:textAlignment w:val="top"/>
    </w:pPr>
    <w:rPr>
      <w:rFonts w:ascii="Arial" w:hAnsi="Arial" w:cs="Arial"/>
      <w:b/>
      <w:bCs/>
      <w:sz w:val="20"/>
      <w:szCs w:val="20"/>
    </w:rPr>
  </w:style>
  <w:style w:type="paragraph" w:customStyle="1" w:styleId="xl73">
    <w:name w:val="xl73"/>
    <w:basedOn w:val="a1"/>
    <w:rsid w:val="00DE184D"/>
    <w:pPr>
      <w:spacing w:before="100" w:beforeAutospacing="1" w:after="100" w:afterAutospacing="1"/>
      <w:jc w:val="right"/>
      <w:textAlignment w:val="top"/>
    </w:pPr>
    <w:rPr>
      <w:rFonts w:ascii="Arial" w:hAnsi="Arial" w:cs="Arial"/>
      <w:sz w:val="16"/>
      <w:szCs w:val="16"/>
    </w:rPr>
  </w:style>
  <w:style w:type="paragraph" w:customStyle="1" w:styleId="xl74">
    <w:name w:val="xl74"/>
    <w:basedOn w:val="a1"/>
    <w:rsid w:val="00DE184D"/>
    <w:pPr>
      <w:spacing w:before="100" w:beforeAutospacing="1" w:after="100" w:afterAutospacing="1"/>
    </w:pPr>
    <w:rPr>
      <w:rFonts w:ascii="Arial" w:hAnsi="Arial" w:cs="Arial"/>
      <w:sz w:val="20"/>
      <w:szCs w:val="20"/>
    </w:rPr>
  </w:style>
  <w:style w:type="paragraph" w:customStyle="1" w:styleId="xl75">
    <w:name w:val="xl75"/>
    <w:basedOn w:val="a1"/>
    <w:rsid w:val="00DE184D"/>
    <w:pPr>
      <w:spacing w:before="100" w:beforeAutospacing="1" w:after="100" w:afterAutospacing="1"/>
      <w:textAlignment w:val="top"/>
    </w:pPr>
    <w:rPr>
      <w:rFonts w:ascii="Arial" w:hAnsi="Arial" w:cs="Arial"/>
      <w:sz w:val="20"/>
      <w:szCs w:val="20"/>
    </w:rPr>
  </w:style>
  <w:style w:type="paragraph" w:customStyle="1" w:styleId="xl76">
    <w:name w:val="xl76"/>
    <w:basedOn w:val="a1"/>
    <w:rsid w:val="00DE184D"/>
    <w:pPr>
      <w:spacing w:before="100" w:beforeAutospacing="1" w:after="100" w:afterAutospacing="1"/>
      <w:textAlignment w:val="top"/>
    </w:pPr>
    <w:rPr>
      <w:rFonts w:ascii="Arial" w:hAnsi="Arial" w:cs="Arial"/>
      <w:sz w:val="20"/>
      <w:szCs w:val="20"/>
    </w:rPr>
  </w:style>
  <w:style w:type="paragraph" w:customStyle="1" w:styleId="xl77">
    <w:name w:val="xl77"/>
    <w:basedOn w:val="a1"/>
    <w:rsid w:val="00DE184D"/>
    <w:pPr>
      <w:pBdr>
        <w:bottom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8">
    <w:name w:val="xl78"/>
    <w:basedOn w:val="a1"/>
    <w:rsid w:val="00DE184D"/>
    <w:pPr>
      <w:pBdr>
        <w:top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9">
    <w:name w:val="xl79"/>
    <w:basedOn w:val="a1"/>
    <w:rsid w:val="00DE184D"/>
    <w:pPr>
      <w:pBdr>
        <w:top w:val="single" w:sz="4" w:space="0" w:color="auto"/>
      </w:pBdr>
      <w:spacing w:before="100" w:beforeAutospacing="1" w:after="100" w:afterAutospacing="1"/>
      <w:jc w:val="center"/>
      <w:textAlignment w:val="top"/>
    </w:pPr>
    <w:rPr>
      <w:rFonts w:ascii="Arial" w:hAnsi="Arial" w:cs="Arial"/>
      <w:i/>
      <w:iCs/>
      <w:sz w:val="20"/>
      <w:szCs w:val="20"/>
    </w:rPr>
  </w:style>
  <w:style w:type="paragraph" w:customStyle="1" w:styleId="xl80">
    <w:name w:val="xl80"/>
    <w:basedOn w:val="a1"/>
    <w:rsid w:val="00DE184D"/>
    <w:pPr>
      <w:spacing w:before="100" w:beforeAutospacing="1" w:after="100" w:afterAutospacing="1"/>
      <w:jc w:val="center"/>
      <w:textAlignment w:val="top"/>
    </w:pPr>
    <w:rPr>
      <w:rFonts w:ascii="Arial" w:hAnsi="Arial" w:cs="Arial"/>
      <w:b/>
      <w:bCs/>
      <w:sz w:val="20"/>
      <w:szCs w:val="20"/>
    </w:rPr>
  </w:style>
  <w:style w:type="paragraph" w:customStyle="1" w:styleId="xl81">
    <w:name w:val="xl8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82">
    <w:name w:val="xl82"/>
    <w:basedOn w:val="a1"/>
    <w:rsid w:val="00DE184D"/>
    <w:pPr>
      <w:pBdr>
        <w:bottom w:val="single" w:sz="4" w:space="0" w:color="auto"/>
      </w:pBdr>
      <w:spacing w:before="100" w:beforeAutospacing="1" w:after="100" w:afterAutospacing="1"/>
      <w:textAlignment w:val="top"/>
    </w:pPr>
    <w:rPr>
      <w:rFonts w:ascii="Arial" w:hAnsi="Arial" w:cs="Arial"/>
      <w:sz w:val="20"/>
      <w:szCs w:val="20"/>
    </w:rPr>
  </w:style>
  <w:style w:type="paragraph" w:customStyle="1" w:styleId="xl83">
    <w:name w:val="xl83"/>
    <w:basedOn w:val="a1"/>
    <w:rsid w:val="00DE184D"/>
    <w:pPr>
      <w:spacing w:before="100" w:beforeAutospacing="1" w:after="100" w:afterAutospacing="1"/>
    </w:pPr>
    <w:rPr>
      <w:rFonts w:ascii="Arial" w:hAnsi="Arial" w:cs="Arial"/>
      <w:sz w:val="20"/>
      <w:szCs w:val="20"/>
    </w:rPr>
  </w:style>
  <w:style w:type="paragraph" w:customStyle="1" w:styleId="xl84">
    <w:name w:val="xl84"/>
    <w:basedOn w:val="a1"/>
    <w:rsid w:val="00DE184D"/>
    <w:pPr>
      <w:pBdr>
        <w:top w:val="single" w:sz="4" w:space="0" w:color="auto"/>
      </w:pBdr>
      <w:spacing w:before="100" w:beforeAutospacing="1" w:after="100" w:afterAutospacing="1"/>
    </w:pPr>
    <w:rPr>
      <w:rFonts w:ascii="Arial" w:hAnsi="Arial" w:cs="Arial"/>
      <w:sz w:val="20"/>
      <w:szCs w:val="20"/>
    </w:rPr>
  </w:style>
  <w:style w:type="paragraph" w:customStyle="1" w:styleId="xl85">
    <w:name w:val="xl85"/>
    <w:basedOn w:val="a1"/>
    <w:rsid w:val="00DE184D"/>
    <w:pPr>
      <w:spacing w:before="100" w:beforeAutospacing="1" w:after="100" w:afterAutospacing="1"/>
      <w:textAlignment w:val="top"/>
    </w:pPr>
    <w:rPr>
      <w:rFonts w:ascii="Arial" w:hAnsi="Arial" w:cs="Arial"/>
      <w:i/>
      <w:iCs/>
      <w:sz w:val="20"/>
      <w:szCs w:val="20"/>
    </w:rPr>
  </w:style>
  <w:style w:type="paragraph" w:customStyle="1" w:styleId="xl86">
    <w:name w:val="xl8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7">
    <w:name w:val="xl8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8">
    <w:name w:val="xl88"/>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9">
    <w:name w:val="xl8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0">
    <w:name w:val="xl90"/>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1">
    <w:name w:val="xl91"/>
    <w:basedOn w:val="a1"/>
    <w:rsid w:val="00DE184D"/>
    <w:pPr>
      <w:spacing w:before="100" w:beforeAutospacing="1" w:after="100" w:afterAutospacing="1"/>
      <w:textAlignment w:val="top"/>
    </w:pPr>
    <w:rPr>
      <w:rFonts w:ascii="Arial" w:hAnsi="Arial" w:cs="Arial"/>
      <w:sz w:val="18"/>
      <w:szCs w:val="18"/>
    </w:rPr>
  </w:style>
  <w:style w:type="paragraph" w:customStyle="1" w:styleId="xl92">
    <w:name w:val="xl92"/>
    <w:basedOn w:val="a1"/>
    <w:rsid w:val="00DE184D"/>
    <w:pPr>
      <w:spacing w:before="100" w:beforeAutospacing="1" w:after="100" w:afterAutospacing="1"/>
      <w:jc w:val="center"/>
      <w:textAlignment w:val="top"/>
    </w:pPr>
    <w:rPr>
      <w:rFonts w:ascii="Arial" w:hAnsi="Arial" w:cs="Arial"/>
      <w:sz w:val="16"/>
      <w:szCs w:val="16"/>
    </w:rPr>
  </w:style>
  <w:style w:type="paragraph" w:customStyle="1" w:styleId="xl93">
    <w:name w:val="xl93"/>
    <w:basedOn w:val="a1"/>
    <w:rsid w:val="00DE184D"/>
    <w:pPr>
      <w:spacing w:before="100" w:beforeAutospacing="1" w:after="100" w:afterAutospacing="1"/>
      <w:jc w:val="right"/>
      <w:textAlignment w:val="top"/>
    </w:pPr>
    <w:rPr>
      <w:rFonts w:ascii="Arial" w:hAnsi="Arial" w:cs="Arial"/>
      <w:sz w:val="14"/>
      <w:szCs w:val="14"/>
    </w:rPr>
  </w:style>
  <w:style w:type="paragraph" w:customStyle="1" w:styleId="xl94">
    <w:name w:val="xl9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5">
    <w:name w:val="xl95"/>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96">
    <w:name w:val="xl96"/>
    <w:basedOn w:val="a1"/>
    <w:rsid w:val="00DE184D"/>
    <w:pPr>
      <w:spacing w:before="100" w:beforeAutospacing="1" w:after="100" w:afterAutospacing="1"/>
      <w:jc w:val="center"/>
      <w:textAlignment w:val="top"/>
    </w:pPr>
    <w:rPr>
      <w:rFonts w:ascii="Arial" w:hAnsi="Arial" w:cs="Arial"/>
      <w:i/>
      <w:iCs/>
      <w:sz w:val="20"/>
      <w:szCs w:val="20"/>
    </w:rPr>
  </w:style>
  <w:style w:type="paragraph" w:customStyle="1" w:styleId="xl97">
    <w:name w:val="xl9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8">
    <w:name w:val="xl98"/>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9">
    <w:name w:val="xl9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00">
    <w:name w:val="xl100"/>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1">
    <w:name w:val="xl101"/>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02">
    <w:name w:val="xl10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3">
    <w:name w:val="xl10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4">
    <w:name w:val="xl10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4"/>
      <w:szCs w:val="14"/>
    </w:rPr>
  </w:style>
  <w:style w:type="paragraph" w:customStyle="1" w:styleId="xl105">
    <w:name w:val="xl10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6">
    <w:name w:val="xl10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7">
    <w:name w:val="xl107"/>
    <w:basedOn w:val="a1"/>
    <w:rsid w:val="00DE184D"/>
    <w:pPr>
      <w:spacing w:before="100" w:beforeAutospacing="1" w:after="100" w:afterAutospacing="1"/>
      <w:jc w:val="right"/>
    </w:pPr>
    <w:rPr>
      <w:rFonts w:ascii="Arial" w:hAnsi="Arial" w:cs="Arial"/>
      <w:sz w:val="20"/>
      <w:szCs w:val="20"/>
    </w:rPr>
  </w:style>
  <w:style w:type="paragraph" w:customStyle="1" w:styleId="xl108">
    <w:name w:val="xl108"/>
    <w:basedOn w:val="a1"/>
    <w:rsid w:val="00DE184D"/>
    <w:pPr>
      <w:spacing w:before="100" w:beforeAutospacing="1" w:after="100" w:afterAutospacing="1"/>
      <w:jc w:val="right"/>
    </w:pPr>
  </w:style>
  <w:style w:type="paragraph" w:customStyle="1" w:styleId="xl109">
    <w:name w:val="xl109"/>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110">
    <w:name w:val="xl110"/>
    <w:basedOn w:val="a1"/>
    <w:rsid w:val="00DE184D"/>
    <w:pPr>
      <w:spacing w:before="100" w:beforeAutospacing="1" w:after="100" w:afterAutospacing="1"/>
      <w:textAlignment w:val="top"/>
    </w:pPr>
  </w:style>
  <w:style w:type="paragraph" w:customStyle="1" w:styleId="xl111">
    <w:name w:val="xl111"/>
    <w:basedOn w:val="a1"/>
    <w:rsid w:val="00DE184D"/>
    <w:pPr>
      <w:spacing w:before="100" w:beforeAutospacing="1" w:after="100" w:afterAutospacing="1"/>
      <w:jc w:val="center"/>
      <w:textAlignment w:val="top"/>
    </w:pPr>
    <w:rPr>
      <w:rFonts w:ascii="Arial" w:hAnsi="Arial" w:cs="Arial"/>
      <w:i/>
      <w:iCs/>
      <w:sz w:val="18"/>
      <w:szCs w:val="18"/>
    </w:rPr>
  </w:style>
  <w:style w:type="paragraph" w:customStyle="1" w:styleId="xl112">
    <w:name w:val="xl11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0"/>
      <w:szCs w:val="20"/>
    </w:rPr>
  </w:style>
  <w:style w:type="paragraph" w:customStyle="1" w:styleId="xl113">
    <w:name w:val="xl11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14">
    <w:name w:val="xl11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6">
    <w:name w:val="xl11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western">
    <w:name w:val="western"/>
    <w:basedOn w:val="a1"/>
    <w:uiPriority w:val="99"/>
    <w:rsid w:val="00024A16"/>
    <w:pPr>
      <w:suppressAutoHyphens/>
      <w:spacing w:before="280" w:after="280"/>
      <w:jc w:val="both"/>
    </w:pPr>
    <w:rPr>
      <w:rFonts w:ascii="Arial" w:hAnsi="Arial" w:cs="Arial"/>
      <w:lang w:eastAsia="ar-SA"/>
    </w:rPr>
  </w:style>
  <w:style w:type="paragraph" w:styleId="afff8">
    <w:name w:val="List"/>
    <w:basedOn w:val="a1"/>
    <w:semiHidden/>
    <w:unhideWhenUsed/>
    <w:rsid w:val="00024A16"/>
    <w:pPr>
      <w:ind w:left="283" w:hanging="283"/>
      <w:contextualSpacing/>
    </w:pPr>
  </w:style>
  <w:style w:type="paragraph" w:customStyle="1" w:styleId="afff9">
    <w:name w:val="Содержимое таблицы"/>
    <w:basedOn w:val="a1"/>
    <w:rsid w:val="00566240"/>
    <w:pPr>
      <w:widowControl w:val="0"/>
      <w:suppressLineNumbers/>
      <w:suppressAutoHyphens/>
    </w:pPr>
    <w:rPr>
      <w:rFonts w:eastAsia="SimSun" w:cs="Mangal"/>
      <w:kern w:val="1"/>
      <w:lang w:eastAsia="hi-IN" w:bidi="hi-IN"/>
    </w:rPr>
  </w:style>
  <w:style w:type="paragraph" w:customStyle="1" w:styleId="010">
    <w:name w:val="010_Основной"/>
    <w:basedOn w:val="a1"/>
    <w:link w:val="0100"/>
    <w:uiPriority w:val="99"/>
    <w:rsid w:val="001F272A"/>
    <w:pPr>
      <w:ind w:firstLine="709"/>
      <w:jc w:val="both"/>
    </w:pPr>
    <w:rPr>
      <w:lang w:eastAsia="en-US"/>
    </w:rPr>
  </w:style>
  <w:style w:type="character" w:customStyle="1" w:styleId="0100">
    <w:name w:val="010_Основной Знак"/>
    <w:basedOn w:val="a2"/>
    <w:link w:val="010"/>
    <w:uiPriority w:val="99"/>
    <w:locked/>
    <w:rsid w:val="001F272A"/>
    <w:rPr>
      <w:rFonts w:ascii="Times New Roman" w:eastAsia="Times New Roman" w:hAnsi="Times New Roman" w:cs="Times New Roman"/>
      <w:sz w:val="24"/>
      <w:szCs w:val="24"/>
    </w:rPr>
  </w:style>
  <w:style w:type="paragraph" w:customStyle="1" w:styleId="FR1">
    <w:name w:val="FR1"/>
    <w:rsid w:val="00A979AE"/>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a0">
    <w:name w:val="Абзац"/>
    <w:rsid w:val="00A979AE"/>
    <w:pPr>
      <w:numPr>
        <w:numId w:val="6"/>
      </w:numPr>
      <w:spacing w:after="0" w:line="240" w:lineRule="auto"/>
    </w:pPr>
    <w:rPr>
      <w:rFonts w:ascii="Times New Roman" w:eastAsia="Times New Roman" w:hAnsi="Times New Roman" w:cs="Times New Roman"/>
      <w:sz w:val="24"/>
      <w:szCs w:val="20"/>
      <w:lang w:eastAsia="ru-RU"/>
    </w:rPr>
  </w:style>
  <w:style w:type="paragraph" w:customStyle="1" w:styleId="17">
    <w:name w:val="Знак Знак1 Знак"/>
    <w:basedOn w:val="a1"/>
    <w:rsid w:val="00A979AE"/>
    <w:pPr>
      <w:spacing w:after="160" w:line="240" w:lineRule="exact"/>
    </w:pPr>
    <w:rPr>
      <w:rFonts w:ascii="Verdana" w:hAnsi="Verdana"/>
      <w:sz w:val="20"/>
      <w:szCs w:val="20"/>
      <w:lang w:val="en-US" w:eastAsia="en-US"/>
    </w:rPr>
  </w:style>
  <w:style w:type="paragraph" w:customStyle="1" w:styleId="HeaderLevel2">
    <w:name w:val="HeaderLevel 2"/>
    <w:basedOn w:val="a1"/>
    <w:rsid w:val="00A979AE"/>
    <w:pPr>
      <w:spacing w:after="120"/>
      <w:jc w:val="both"/>
    </w:pPr>
    <w:rPr>
      <w:szCs w:val="20"/>
    </w:rPr>
  </w:style>
  <w:style w:type="paragraph" w:customStyle="1" w:styleId="xl24">
    <w:name w:val="xl24"/>
    <w:basedOn w:val="a1"/>
    <w:rsid w:val="00A979AE"/>
    <w:pPr>
      <w:pBdr>
        <w:right w:val="single" w:sz="4" w:space="0" w:color="auto"/>
      </w:pBdr>
      <w:spacing w:before="100" w:after="100"/>
    </w:pPr>
    <w:rPr>
      <w:rFonts w:ascii="Arial" w:hAnsi="Arial"/>
      <w:b/>
      <w:szCs w:val="20"/>
    </w:rPr>
  </w:style>
  <w:style w:type="paragraph" w:customStyle="1" w:styleId="BodyTextIndent21">
    <w:name w:val="Body Text Indent 21"/>
    <w:basedOn w:val="a1"/>
    <w:rsid w:val="00A979AE"/>
    <w:pPr>
      <w:ind w:firstLine="709"/>
      <w:jc w:val="both"/>
    </w:pPr>
    <w:rPr>
      <w:szCs w:val="20"/>
    </w:rPr>
  </w:style>
  <w:style w:type="paragraph" w:customStyle="1" w:styleId="afffa">
    <w:name w:val="Текст_бюл"/>
    <w:basedOn w:val="af1"/>
    <w:link w:val="afffb"/>
    <w:rsid w:val="00A979AE"/>
    <w:pPr>
      <w:tabs>
        <w:tab w:val="left" w:pos="851"/>
      </w:tabs>
      <w:snapToGrid/>
      <w:ind w:left="390" w:hanging="390"/>
    </w:pPr>
    <w:rPr>
      <w:rFonts w:ascii="Times New Roman" w:eastAsia="MS Mincho" w:hAnsi="Times New Roman"/>
      <w:sz w:val="26"/>
      <w:szCs w:val="26"/>
      <w:lang w:val="x-none" w:eastAsia="x-none"/>
    </w:rPr>
  </w:style>
  <w:style w:type="character" w:customStyle="1" w:styleId="afffb">
    <w:name w:val="Текст_бюл Знак"/>
    <w:link w:val="afffa"/>
    <w:locked/>
    <w:rsid w:val="00A979AE"/>
    <w:rPr>
      <w:rFonts w:ascii="Times New Roman" w:eastAsia="MS Mincho" w:hAnsi="Times New Roman" w:cs="Times New Roman"/>
      <w:sz w:val="26"/>
      <w:szCs w:val="26"/>
      <w:lang w:val="x-none" w:eastAsia="x-none"/>
    </w:rPr>
  </w:style>
  <w:style w:type="table" w:customStyle="1" w:styleId="18">
    <w:name w:val="Сетка таблицы1"/>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b">
    <w:name w:val="Сетка таблицы2"/>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1">
    <w:name w:val="Iau?iue1"/>
    <w:uiPriority w:val="99"/>
    <w:rsid w:val="00A979AE"/>
    <w:pPr>
      <w:widowControl w:val="0"/>
      <w:spacing w:after="0" w:line="240" w:lineRule="auto"/>
    </w:pPr>
    <w:rPr>
      <w:rFonts w:ascii="TimesET" w:eastAsia="Times New Roman" w:hAnsi="TimesET" w:cs="Times New Roman"/>
      <w:sz w:val="24"/>
      <w:szCs w:val="20"/>
      <w:lang w:eastAsia="ru-RU"/>
    </w:rPr>
  </w:style>
  <w:style w:type="paragraph" w:customStyle="1" w:styleId="TableText">
    <w:name w:val="Table Text"/>
    <w:basedOn w:val="a1"/>
    <w:rsid w:val="00A979AE"/>
    <w:pPr>
      <w:keepLines/>
      <w:spacing w:before="30" w:line="240" w:lineRule="atLeast"/>
      <w:ind w:left="57" w:right="57"/>
    </w:pPr>
    <w:rPr>
      <w:rFonts w:ascii="Credit Suisse Type Roman" w:eastAsia="PMingLiU" w:hAnsi="Credit Suisse Type Roman"/>
      <w:sz w:val="18"/>
      <w:lang w:val="en-GB" w:eastAsia="zh-TW"/>
    </w:rPr>
  </w:style>
  <w:style w:type="character" w:customStyle="1" w:styleId="a7">
    <w:name w:val="Абзац списка Знак"/>
    <w:basedOn w:val="a2"/>
    <w:link w:val="a6"/>
    <w:uiPriority w:val="34"/>
    <w:rsid w:val="00A979AE"/>
    <w:rPr>
      <w:rFonts w:ascii="Times New Roman" w:eastAsia="Times New Roman" w:hAnsi="Times New Roman" w:cs="Times New Roman"/>
      <w:sz w:val="24"/>
      <w:szCs w:val="24"/>
      <w:lang w:eastAsia="ru-RU"/>
    </w:rPr>
  </w:style>
  <w:style w:type="paragraph" w:customStyle="1" w:styleId="xl19">
    <w:name w:val="xl19"/>
    <w:basedOn w:val="a1"/>
    <w:link w:val="xl190"/>
    <w:rsid w:val="002B0A62"/>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2B0A62"/>
    <w:rPr>
      <w:rFonts w:ascii="Arial Unicode MS" w:eastAsia="Arial Unicode MS" w:hAnsi="Arial Unicode MS" w:cs="Arial Unicode MS"/>
      <w:b/>
      <w:bCs/>
      <w:sz w:val="24"/>
      <w:szCs w:val="24"/>
      <w:lang w:eastAsia="ru-RU"/>
    </w:rPr>
  </w:style>
  <w:style w:type="paragraph" w:customStyle="1" w:styleId="62">
    <w:name w:val="заголовок 6"/>
    <w:basedOn w:val="a1"/>
    <w:next w:val="a1"/>
    <w:rsid w:val="002B0A62"/>
    <w:pPr>
      <w:keepNext/>
      <w:widowControl w:val="0"/>
      <w:autoSpaceDE w:val="0"/>
      <w:autoSpaceDN w:val="0"/>
      <w:jc w:val="right"/>
      <w:outlineLvl w:val="5"/>
    </w:pPr>
    <w:rPr>
      <w:vanish/>
      <w:sz w:val="20"/>
      <w:szCs w:val="20"/>
    </w:rPr>
  </w:style>
  <w:style w:type="paragraph" w:customStyle="1" w:styleId="19">
    <w:name w:val="СМК 1"/>
    <w:basedOn w:val="1"/>
    <w:next w:val="a1"/>
    <w:rsid w:val="002B0A62"/>
    <w:pPr>
      <w:keepLines w:val="0"/>
      <w:tabs>
        <w:tab w:val="num" w:pos="0"/>
      </w:tabs>
      <w:spacing w:before="120" w:after="120"/>
      <w:ind w:left="709"/>
    </w:pPr>
    <w:rPr>
      <w:rFonts w:ascii="Times New Roman" w:hAnsi="Times New Roman"/>
      <w:color w:val="auto"/>
    </w:rPr>
  </w:style>
  <w:style w:type="paragraph" w:customStyle="1" w:styleId="2c">
    <w:name w:val="СМК 2"/>
    <w:basedOn w:val="23"/>
    <w:next w:val="a1"/>
    <w:rsid w:val="002B0A62"/>
    <w:pPr>
      <w:keepLines w:val="0"/>
      <w:tabs>
        <w:tab w:val="num" w:pos="284"/>
      </w:tabs>
      <w:spacing w:before="120" w:after="120"/>
      <w:ind w:left="993"/>
      <w:jc w:val="both"/>
    </w:pPr>
    <w:rPr>
      <w:rFonts w:ascii="Times New Roman" w:hAnsi="Times New Roman" w:cs="Arial"/>
      <w:iCs/>
      <w:color w:val="auto"/>
      <w:sz w:val="28"/>
      <w:szCs w:val="28"/>
    </w:rPr>
  </w:style>
  <w:style w:type="paragraph" w:customStyle="1" w:styleId="ConsNormal">
    <w:name w:val="ConsNormal"/>
    <w:rsid w:val="002B0A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defaultdocbaseattributestyle1">
    <w:name w:val="defaultdocbaseattributestyle1"/>
    <w:rsid w:val="002B0A62"/>
    <w:rPr>
      <w:rFonts w:ascii="Tahoma" w:hAnsi="Tahoma" w:cs="Tahoma" w:hint="default"/>
      <w:sz w:val="18"/>
      <w:szCs w:val="18"/>
    </w:rPr>
  </w:style>
  <w:style w:type="paragraph" w:customStyle="1" w:styleId="210">
    <w:name w:val="Основной текст 21"/>
    <w:basedOn w:val="a1"/>
    <w:rsid w:val="00237971"/>
    <w:pPr>
      <w:widowControl w:val="0"/>
      <w:suppressAutoHyphens/>
    </w:pPr>
    <w:rPr>
      <w:rFonts w:eastAsia="Lucida Sans Unicode" w:cs="Tahoma"/>
      <w:color w:val="000000"/>
      <w:sz w:val="22"/>
      <w:lang w:val="en-US" w:eastAsia="en-US" w:bidi="en-US"/>
    </w:rPr>
  </w:style>
  <w:style w:type="paragraph" w:customStyle="1" w:styleId="afffc">
    <w:name w:val="Заголовок таблицы"/>
    <w:basedOn w:val="afff9"/>
    <w:rsid w:val="00237971"/>
    <w:pPr>
      <w:jc w:val="center"/>
    </w:pPr>
    <w:rPr>
      <w:rFonts w:eastAsia="Lucida Sans Unicode" w:cs="Tahoma"/>
      <w:b/>
      <w:bCs/>
      <w:i/>
      <w:iCs/>
      <w:color w:val="000000"/>
      <w:kern w:val="0"/>
      <w:lang w:val="en-US" w:eastAsia="en-US" w:bidi="en-US"/>
    </w:rPr>
  </w:style>
  <w:style w:type="paragraph" w:customStyle="1" w:styleId="310">
    <w:name w:val="Основной текст 31"/>
    <w:basedOn w:val="a1"/>
    <w:rsid w:val="00237971"/>
    <w:pPr>
      <w:widowControl w:val="0"/>
      <w:suppressAutoHyphens/>
    </w:pPr>
    <w:rPr>
      <w:rFonts w:eastAsia="Lucida Sans Unicode" w:cs="Tahoma"/>
      <w:color w:val="0000FF"/>
      <w:sz w:val="22"/>
      <w:lang w:val="en-US" w:eastAsia="en-US" w:bidi="en-US"/>
    </w:rPr>
  </w:style>
  <w:style w:type="paragraph" w:customStyle="1" w:styleId="afffd">
    <w:name w:val="Обычный.Нормальный абзац"/>
    <w:rsid w:val="003762FB"/>
    <w:pPr>
      <w:widowControl w:val="0"/>
      <w:autoSpaceDE w:val="0"/>
      <w:autoSpaceDN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1">
    <w:name w:val="s_1"/>
    <w:basedOn w:val="a1"/>
    <w:rsid w:val="00E950A1"/>
    <w:pPr>
      <w:ind w:firstLine="720"/>
      <w:jc w:val="both"/>
    </w:pPr>
    <w:rPr>
      <w:rFonts w:ascii="Arial" w:hAnsi="Arial" w:cs="Arial"/>
      <w:sz w:val="26"/>
      <w:szCs w:val="26"/>
    </w:rPr>
  </w:style>
  <w:style w:type="character" w:customStyle="1" w:styleId="links8">
    <w:name w:val="link s_8"/>
    <w:rsid w:val="00E950A1"/>
    <w:rPr>
      <w:strike w:val="0"/>
      <w:dstrike w:val="0"/>
      <w:u w:val="none"/>
      <w:effect w:val="none"/>
    </w:rPr>
  </w:style>
  <w:style w:type="paragraph" w:customStyle="1" w:styleId="2d">
    <w:name w:val="заголовок 2"/>
    <w:basedOn w:val="a1"/>
    <w:next w:val="a1"/>
    <w:rsid w:val="00987D62"/>
    <w:pPr>
      <w:keepNext/>
      <w:jc w:val="both"/>
    </w:pPr>
    <w:rPr>
      <w:b/>
    </w:rPr>
  </w:style>
  <w:style w:type="paragraph" w:styleId="afffe">
    <w:name w:val="caption"/>
    <w:basedOn w:val="a1"/>
    <w:next w:val="a1"/>
    <w:qFormat/>
    <w:rsid w:val="00987D62"/>
    <w:pPr>
      <w:spacing w:before="120" w:after="120"/>
    </w:pPr>
    <w:rPr>
      <w:b/>
      <w:bCs/>
      <w:sz w:val="20"/>
      <w:szCs w:val="20"/>
    </w:rPr>
  </w:style>
  <w:style w:type="paragraph" w:customStyle="1" w:styleId="11">
    <w:name w:val="Нумерованый 1.1"/>
    <w:basedOn w:val="a1"/>
    <w:rsid w:val="00987D62"/>
    <w:pPr>
      <w:numPr>
        <w:ilvl w:val="1"/>
        <w:numId w:val="8"/>
      </w:numPr>
      <w:spacing w:before="60"/>
      <w:ind w:right="-257"/>
      <w:jc w:val="both"/>
    </w:pPr>
  </w:style>
  <w:style w:type="paragraph" w:customStyle="1" w:styleId="31">
    <w:name w:val="маркированный список 3"/>
    <w:basedOn w:val="2e"/>
    <w:rsid w:val="00987D62"/>
    <w:pPr>
      <w:numPr>
        <w:numId w:val="7"/>
      </w:numPr>
      <w:tabs>
        <w:tab w:val="num" w:pos="1438"/>
      </w:tabs>
      <w:spacing w:before="60"/>
      <w:ind w:left="1438" w:right="-285"/>
      <w:jc w:val="both"/>
    </w:pPr>
  </w:style>
  <w:style w:type="paragraph" w:styleId="2e">
    <w:name w:val="List Bullet 2"/>
    <w:basedOn w:val="a1"/>
    <w:autoRedefine/>
    <w:rsid w:val="00987D62"/>
    <w:pPr>
      <w:tabs>
        <w:tab w:val="num" w:pos="72"/>
      </w:tabs>
      <w:spacing w:before="20"/>
      <w:ind w:left="34"/>
    </w:pPr>
    <w:rPr>
      <w:b/>
      <w:bCs/>
      <w:sz w:val="22"/>
    </w:rPr>
  </w:style>
  <w:style w:type="paragraph" w:customStyle="1" w:styleId="ssPara1">
    <w:name w:val="ssPara1"/>
    <w:basedOn w:val="a1"/>
    <w:rsid w:val="00987D62"/>
    <w:pPr>
      <w:spacing w:after="260" w:line="260" w:lineRule="atLeast"/>
      <w:jc w:val="both"/>
    </w:pPr>
    <w:rPr>
      <w:rFonts w:ascii="Arial" w:hAnsi="Arial"/>
      <w:sz w:val="22"/>
      <w:szCs w:val="20"/>
      <w:lang w:val="en-GB" w:eastAsia="en-US"/>
    </w:rPr>
  </w:style>
  <w:style w:type="paragraph" w:customStyle="1" w:styleId="xl28">
    <w:name w:val="xl28"/>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1"/>
    <w:rsid w:val="00987D6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1"/>
    <w:rsid w:val="00987D6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1"/>
    <w:rsid w:val="00987D6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1">
    <w:name w:val="заголовок 21"/>
    <w:basedOn w:val="a1"/>
    <w:next w:val="a1"/>
    <w:rsid w:val="00987D62"/>
    <w:pPr>
      <w:autoSpaceDE w:val="0"/>
      <w:autoSpaceDN w:val="0"/>
      <w:spacing w:before="120"/>
      <w:jc w:val="both"/>
    </w:pPr>
  </w:style>
  <w:style w:type="paragraph" w:customStyle="1" w:styleId="xl34">
    <w:name w:val="xl34"/>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1"/>
    <w:autoRedefine/>
    <w:rsid w:val="00987D62"/>
    <w:pPr>
      <w:numPr>
        <w:numId w:val="9"/>
      </w:numPr>
    </w:pPr>
    <w:rPr>
      <w:sz w:val="20"/>
      <w:szCs w:val="20"/>
      <w:lang w:eastAsia="en-US"/>
    </w:rPr>
  </w:style>
  <w:style w:type="paragraph" w:styleId="40">
    <w:name w:val="List Bullet 4"/>
    <w:basedOn w:val="a1"/>
    <w:autoRedefine/>
    <w:rsid w:val="00987D62"/>
    <w:pPr>
      <w:numPr>
        <w:numId w:val="10"/>
      </w:numPr>
    </w:pPr>
    <w:rPr>
      <w:sz w:val="20"/>
      <w:szCs w:val="20"/>
      <w:lang w:eastAsia="en-US"/>
    </w:rPr>
  </w:style>
  <w:style w:type="paragraph" w:styleId="50">
    <w:name w:val="List Bullet 5"/>
    <w:basedOn w:val="a1"/>
    <w:autoRedefine/>
    <w:rsid w:val="00987D62"/>
    <w:pPr>
      <w:numPr>
        <w:numId w:val="11"/>
      </w:numPr>
    </w:pPr>
    <w:rPr>
      <w:sz w:val="20"/>
      <w:szCs w:val="20"/>
      <w:lang w:eastAsia="en-US"/>
    </w:rPr>
  </w:style>
  <w:style w:type="paragraph" w:styleId="2">
    <w:name w:val="List Number 2"/>
    <w:basedOn w:val="a1"/>
    <w:rsid w:val="00987D62"/>
    <w:pPr>
      <w:numPr>
        <w:numId w:val="12"/>
      </w:numPr>
    </w:pPr>
    <w:rPr>
      <w:sz w:val="20"/>
      <w:szCs w:val="20"/>
      <w:lang w:eastAsia="en-US"/>
    </w:rPr>
  </w:style>
  <w:style w:type="paragraph" w:styleId="3">
    <w:name w:val="List Number 3"/>
    <w:basedOn w:val="a1"/>
    <w:rsid w:val="00987D62"/>
    <w:pPr>
      <w:numPr>
        <w:numId w:val="13"/>
      </w:numPr>
    </w:pPr>
    <w:rPr>
      <w:sz w:val="20"/>
      <w:szCs w:val="20"/>
      <w:lang w:eastAsia="en-US"/>
    </w:rPr>
  </w:style>
  <w:style w:type="paragraph" w:styleId="4">
    <w:name w:val="List Number 4"/>
    <w:basedOn w:val="a1"/>
    <w:rsid w:val="00987D62"/>
    <w:pPr>
      <w:numPr>
        <w:numId w:val="14"/>
      </w:numPr>
    </w:pPr>
    <w:rPr>
      <w:sz w:val="20"/>
      <w:szCs w:val="20"/>
      <w:lang w:eastAsia="en-US"/>
    </w:rPr>
  </w:style>
  <w:style w:type="paragraph" w:styleId="5">
    <w:name w:val="List Number 5"/>
    <w:basedOn w:val="a1"/>
    <w:rsid w:val="00987D62"/>
    <w:pPr>
      <w:numPr>
        <w:numId w:val="15"/>
      </w:numPr>
    </w:pPr>
    <w:rPr>
      <w:sz w:val="20"/>
      <w:szCs w:val="20"/>
      <w:lang w:eastAsia="en-US"/>
    </w:rPr>
  </w:style>
  <w:style w:type="paragraph" w:customStyle="1" w:styleId="1Level1h1l1">
    <w:name w:val="Заголовок 1.Level 1.h1.l1"/>
    <w:basedOn w:val="a1"/>
    <w:next w:val="a1"/>
    <w:rsid w:val="00987D62"/>
    <w:pPr>
      <w:keepNext/>
      <w:keepLines/>
      <w:spacing w:line="240" w:lineRule="atLeast"/>
      <w:outlineLvl w:val="0"/>
    </w:pPr>
    <w:rPr>
      <w:b/>
      <w:szCs w:val="20"/>
      <w:lang w:val="en-GB"/>
    </w:rPr>
  </w:style>
  <w:style w:type="paragraph" w:customStyle="1" w:styleId="2H2">
    <w:name w:val="Заголовок 2.H2"/>
    <w:basedOn w:val="a1"/>
    <w:next w:val="a1"/>
    <w:rsid w:val="00987D6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987D6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1"/>
    <w:rsid w:val="00987D62"/>
    <w:pPr>
      <w:tabs>
        <w:tab w:val="center" w:pos="4153"/>
        <w:tab w:val="right" w:pos="8306"/>
      </w:tabs>
    </w:pPr>
    <w:rPr>
      <w:szCs w:val="20"/>
    </w:rPr>
  </w:style>
  <w:style w:type="paragraph" w:customStyle="1" w:styleId="xl40">
    <w:name w:val="xl40"/>
    <w:basedOn w:val="a1"/>
    <w:rsid w:val="00987D62"/>
    <w:pPr>
      <w:pBdr>
        <w:bottom w:val="single" w:sz="4" w:space="0" w:color="auto"/>
      </w:pBdr>
      <w:spacing w:before="100" w:beforeAutospacing="1" w:after="100" w:afterAutospacing="1"/>
      <w:jc w:val="right"/>
    </w:pPr>
    <w:rPr>
      <w:rFonts w:eastAsia="Arial Unicode MS"/>
    </w:rPr>
  </w:style>
  <w:style w:type="paragraph" w:customStyle="1" w:styleId="212">
    <w:name w:val="Основной текст с отступом 21"/>
    <w:basedOn w:val="a1"/>
    <w:rsid w:val="00987D62"/>
    <w:pPr>
      <w:ind w:left="1418" w:hanging="698"/>
      <w:jc w:val="both"/>
    </w:pPr>
    <w:rPr>
      <w:sz w:val="22"/>
      <w:szCs w:val="20"/>
    </w:rPr>
  </w:style>
  <w:style w:type="paragraph" w:customStyle="1" w:styleId="311">
    <w:name w:val="Основной текст с отступом 31"/>
    <w:basedOn w:val="a1"/>
    <w:rsid w:val="00987D62"/>
    <w:pPr>
      <w:tabs>
        <w:tab w:val="left" w:pos="5812"/>
      </w:tabs>
      <w:spacing w:after="120" w:line="240" w:lineRule="exact"/>
      <w:ind w:firstLine="720"/>
      <w:jc w:val="both"/>
    </w:pPr>
    <w:rPr>
      <w:rFonts w:ascii="Arial" w:hAnsi="Arial"/>
      <w:szCs w:val="20"/>
    </w:rPr>
  </w:style>
  <w:style w:type="paragraph" w:customStyle="1" w:styleId="BodyText1">
    <w:name w:val="Body Text1"/>
    <w:basedOn w:val="a1"/>
    <w:rsid w:val="00987D62"/>
    <w:rPr>
      <w:szCs w:val="20"/>
      <w:lang w:val="en-US"/>
    </w:rPr>
  </w:style>
  <w:style w:type="paragraph" w:styleId="affff">
    <w:name w:val="endnote text"/>
    <w:basedOn w:val="a1"/>
    <w:link w:val="affff0"/>
    <w:semiHidden/>
    <w:rsid w:val="00987D62"/>
    <w:rPr>
      <w:sz w:val="20"/>
      <w:szCs w:val="20"/>
    </w:rPr>
  </w:style>
  <w:style w:type="character" w:customStyle="1" w:styleId="affff0">
    <w:name w:val="Текст концевой сноски Знак"/>
    <w:basedOn w:val="a2"/>
    <w:link w:val="affff"/>
    <w:semiHidden/>
    <w:rsid w:val="00987D62"/>
    <w:rPr>
      <w:rFonts w:ascii="Times New Roman" w:eastAsia="Times New Roman" w:hAnsi="Times New Roman" w:cs="Times New Roman"/>
      <w:sz w:val="20"/>
      <w:szCs w:val="20"/>
      <w:lang w:eastAsia="ru-RU"/>
    </w:rPr>
  </w:style>
  <w:style w:type="paragraph" w:customStyle="1" w:styleId="20">
    <w:name w:val="Список без м.2"/>
    <w:basedOn w:val="a1"/>
    <w:rsid w:val="00987D62"/>
    <w:pPr>
      <w:numPr>
        <w:numId w:val="16"/>
      </w:numPr>
      <w:spacing w:before="120" w:after="60"/>
      <w:jc w:val="both"/>
    </w:pPr>
    <w:rPr>
      <w:rFonts w:ascii="Arial" w:hAnsi="Arial"/>
      <w:sz w:val="20"/>
      <w:szCs w:val="20"/>
    </w:rPr>
  </w:style>
  <w:style w:type="paragraph" w:styleId="a">
    <w:name w:val="List Bullet"/>
    <w:basedOn w:val="a1"/>
    <w:rsid w:val="00987D62"/>
    <w:pPr>
      <w:numPr>
        <w:numId w:val="17"/>
      </w:numPr>
    </w:pPr>
  </w:style>
  <w:style w:type="paragraph" w:customStyle="1" w:styleId="Normalsingle">
    <w:name w:val="Normal_single"/>
    <w:basedOn w:val="a1"/>
    <w:rsid w:val="00987D62"/>
    <w:pPr>
      <w:widowControl w:val="0"/>
      <w:jc w:val="both"/>
    </w:pPr>
    <w:rPr>
      <w:sz w:val="22"/>
      <w:szCs w:val="20"/>
      <w:lang w:eastAsia="en-US"/>
    </w:rPr>
  </w:style>
  <w:style w:type="paragraph" w:customStyle="1" w:styleId="affff1">
    <w:name w:val="Текст_бо"/>
    <w:basedOn w:val="af1"/>
    <w:autoRedefine/>
    <w:rsid w:val="00987D62"/>
    <w:pPr>
      <w:snapToGrid/>
      <w:jc w:val="both"/>
    </w:pPr>
    <w:rPr>
      <w:rFonts w:ascii="Times New Roman" w:hAnsi="Times New Roman" w:cs="Courier New"/>
      <w:sz w:val="24"/>
      <w:szCs w:val="24"/>
    </w:rPr>
  </w:style>
  <w:style w:type="paragraph" w:customStyle="1" w:styleId="L4">
    <w:name w:val="L4"/>
    <w:basedOn w:val="32"/>
    <w:rsid w:val="00987D6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f2">
    <w:name w:val="Термин"/>
    <w:basedOn w:val="a1"/>
    <w:link w:val="affff3"/>
    <w:rsid w:val="00987D62"/>
    <w:pPr>
      <w:ind w:left="567"/>
      <w:jc w:val="both"/>
    </w:pPr>
    <w:rPr>
      <w:sz w:val="26"/>
    </w:rPr>
  </w:style>
  <w:style w:type="character" w:customStyle="1" w:styleId="1a">
    <w:name w:val="Текст Знак1"/>
    <w:rsid w:val="00987D62"/>
    <w:rPr>
      <w:rFonts w:ascii="Courier New" w:eastAsia="Times New Roman" w:hAnsi="Courier New" w:cs="Times New Roman"/>
      <w:sz w:val="20"/>
      <w:szCs w:val="20"/>
      <w:lang w:eastAsia="ru-RU"/>
    </w:rPr>
  </w:style>
  <w:style w:type="paragraph" w:customStyle="1" w:styleId="affff4">
    <w:name w:val="Договор текст"/>
    <w:basedOn w:val="a1"/>
    <w:rsid w:val="00987D62"/>
    <w:pPr>
      <w:shd w:val="clear" w:color="auto" w:fill="FFFFFF"/>
      <w:spacing w:after="100" w:afterAutospacing="1"/>
      <w:jc w:val="both"/>
    </w:pPr>
    <w:rPr>
      <w:sz w:val="20"/>
      <w:szCs w:val="20"/>
    </w:rPr>
  </w:style>
  <w:style w:type="paragraph" w:customStyle="1" w:styleId="affff5">
    <w:name w:val="Договор содержание"/>
    <w:basedOn w:val="a1"/>
    <w:rsid w:val="00987D62"/>
    <w:pPr>
      <w:shd w:val="clear" w:color="auto" w:fill="FFFFFF"/>
      <w:spacing w:before="240" w:after="240"/>
      <w:jc w:val="center"/>
    </w:pPr>
    <w:rPr>
      <w:b/>
      <w:caps/>
    </w:rPr>
  </w:style>
  <w:style w:type="paragraph" w:customStyle="1" w:styleId="2f">
    <w:name w:val="Договор содержание 2"/>
    <w:basedOn w:val="affff5"/>
    <w:rsid w:val="00987D62"/>
    <w:pPr>
      <w:spacing w:before="100" w:beforeAutospacing="1" w:after="100" w:afterAutospacing="1"/>
      <w:jc w:val="left"/>
    </w:pPr>
    <w:rPr>
      <w:sz w:val="20"/>
    </w:rPr>
  </w:style>
  <w:style w:type="paragraph" w:customStyle="1" w:styleId="1b">
    <w:name w:val="Нижний колонтитул1"/>
    <w:basedOn w:val="a1"/>
    <w:rsid w:val="00987D62"/>
    <w:pPr>
      <w:tabs>
        <w:tab w:val="center" w:pos="4153"/>
        <w:tab w:val="right" w:pos="8306"/>
      </w:tabs>
    </w:pPr>
    <w:rPr>
      <w:snapToGrid w:val="0"/>
      <w:sz w:val="20"/>
      <w:szCs w:val="20"/>
    </w:rPr>
  </w:style>
  <w:style w:type="paragraph" w:customStyle="1" w:styleId="Normal1">
    <w:name w:val="Normal1"/>
    <w:rsid w:val="00987D62"/>
    <w:pPr>
      <w:spacing w:after="0" w:line="240" w:lineRule="auto"/>
    </w:pPr>
    <w:rPr>
      <w:rFonts w:ascii="Times New Roman" w:eastAsia="Times New Roman" w:hAnsi="Times New Roman" w:cs="Times New Roman"/>
      <w:snapToGrid w:val="0"/>
      <w:sz w:val="20"/>
      <w:szCs w:val="20"/>
      <w:lang w:eastAsia="ru-RU"/>
    </w:rPr>
  </w:style>
  <w:style w:type="paragraph" w:customStyle="1" w:styleId="1c">
    <w:name w:val="Стиль1"/>
    <w:basedOn w:val="a1"/>
    <w:rsid w:val="00987D62"/>
    <w:pPr>
      <w:jc w:val="both"/>
    </w:pPr>
    <w:rPr>
      <w:sz w:val="20"/>
      <w:szCs w:val="20"/>
    </w:rPr>
  </w:style>
  <w:style w:type="paragraph" w:customStyle="1" w:styleId="1d">
    <w:name w:val="çàãîëîâîê 1"/>
    <w:basedOn w:val="a1"/>
    <w:next w:val="a1"/>
    <w:rsid w:val="00987D62"/>
    <w:pPr>
      <w:keepNext/>
      <w:autoSpaceDE w:val="0"/>
      <w:autoSpaceDN w:val="0"/>
    </w:pPr>
    <w:rPr>
      <w:b/>
      <w:bCs/>
      <w:sz w:val="28"/>
      <w:szCs w:val="28"/>
    </w:rPr>
  </w:style>
  <w:style w:type="paragraph" w:customStyle="1" w:styleId="2f0">
    <w:name w:val="Îñíîâíîé òåêñò 2"/>
    <w:basedOn w:val="a1"/>
    <w:rsid w:val="00987D62"/>
    <w:pPr>
      <w:autoSpaceDE w:val="0"/>
      <w:autoSpaceDN w:val="0"/>
      <w:ind w:firstLine="720"/>
      <w:jc w:val="both"/>
    </w:pPr>
    <w:rPr>
      <w:sz w:val="28"/>
      <w:szCs w:val="28"/>
    </w:rPr>
  </w:style>
  <w:style w:type="paragraph" w:customStyle="1" w:styleId="3c">
    <w:name w:val="Îñíîâíîé òåêñò ñ îòñòóïîì 3"/>
    <w:basedOn w:val="a1"/>
    <w:rsid w:val="00987D62"/>
    <w:pPr>
      <w:autoSpaceDE w:val="0"/>
      <w:autoSpaceDN w:val="0"/>
      <w:ind w:left="1230"/>
      <w:jc w:val="both"/>
    </w:pPr>
    <w:rPr>
      <w:sz w:val="28"/>
      <w:szCs w:val="28"/>
    </w:rPr>
  </w:style>
  <w:style w:type="paragraph" w:customStyle="1" w:styleId="xl41">
    <w:name w:val="xl41"/>
    <w:basedOn w:val="a1"/>
    <w:rsid w:val="00987D62"/>
    <w:pPr>
      <w:pBdr>
        <w:right w:val="single" w:sz="8" w:space="0" w:color="auto"/>
      </w:pBdr>
      <w:spacing w:before="100" w:after="100"/>
      <w:jc w:val="center"/>
    </w:pPr>
    <w:rPr>
      <w:rFonts w:ascii="Arial" w:hAnsi="Arial"/>
      <w:b/>
    </w:rPr>
  </w:style>
  <w:style w:type="paragraph" w:customStyle="1" w:styleId="xl23">
    <w:name w:val="xl23"/>
    <w:basedOn w:val="a1"/>
    <w:rsid w:val="00987D62"/>
    <w:pPr>
      <w:spacing w:before="100" w:beforeAutospacing="1" w:after="100" w:afterAutospacing="1"/>
    </w:pPr>
    <w:rPr>
      <w:rFonts w:eastAsia="Arial Unicode MS"/>
      <w:b/>
      <w:bCs/>
      <w:lang w:val="en-US" w:eastAsia="en-US"/>
    </w:rPr>
  </w:style>
  <w:style w:type="paragraph" w:customStyle="1" w:styleId="1e">
    <w:name w:val="Цитата1"/>
    <w:basedOn w:val="a1"/>
    <w:rsid w:val="00987D6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1"/>
    <w:rsid w:val="00987D62"/>
    <w:pPr>
      <w:suppressAutoHyphens/>
      <w:spacing w:before="100" w:beforeAutospacing="1" w:after="100" w:afterAutospacing="1"/>
    </w:pPr>
  </w:style>
  <w:style w:type="paragraph" w:customStyle="1" w:styleId="FR2">
    <w:name w:val="FR2"/>
    <w:rsid w:val="00987D6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Normal2">
    <w:name w:val="Normal2"/>
    <w:rsid w:val="00987D62"/>
    <w:pPr>
      <w:spacing w:after="0" w:line="240" w:lineRule="auto"/>
    </w:pPr>
    <w:rPr>
      <w:rFonts w:ascii="Times New Roman" w:eastAsia="Times New Roman" w:hAnsi="Times New Roman" w:cs="Times New Roman"/>
      <w:sz w:val="20"/>
      <w:szCs w:val="20"/>
      <w:lang w:eastAsia="ru-RU"/>
    </w:rPr>
  </w:style>
  <w:style w:type="character" w:styleId="affff6">
    <w:name w:val="Emphasis"/>
    <w:qFormat/>
    <w:rsid w:val="00987D62"/>
    <w:rPr>
      <w:i/>
      <w:iCs/>
    </w:rPr>
  </w:style>
  <w:style w:type="paragraph" w:customStyle="1" w:styleId="21">
    <w:name w:val="Текст_бюл2"/>
    <w:basedOn w:val="a1"/>
    <w:rsid w:val="00987D62"/>
    <w:pPr>
      <w:numPr>
        <w:numId w:val="18"/>
      </w:numPr>
    </w:pPr>
    <w:rPr>
      <w:szCs w:val="20"/>
    </w:rPr>
  </w:style>
  <w:style w:type="paragraph" w:customStyle="1" w:styleId="111">
    <w:name w:val="Заголовок 11"/>
    <w:basedOn w:val="15"/>
    <w:next w:val="15"/>
    <w:rsid w:val="00987D62"/>
    <w:pPr>
      <w:keepNext/>
      <w:autoSpaceDE/>
      <w:autoSpaceDN/>
      <w:outlineLvl w:val="0"/>
    </w:pPr>
    <w:rPr>
      <w:sz w:val="24"/>
      <w:lang w:val="ru-RU" w:eastAsia="ru-RU"/>
    </w:rPr>
  </w:style>
  <w:style w:type="paragraph" w:customStyle="1" w:styleId="affff7">
    <w:name w:val="Договор ШАПКА"/>
    <w:basedOn w:val="a1"/>
    <w:rsid w:val="00987D62"/>
    <w:pPr>
      <w:jc w:val="center"/>
    </w:pPr>
    <w:rPr>
      <w:b/>
      <w:szCs w:val="20"/>
    </w:rPr>
  </w:style>
  <w:style w:type="paragraph" w:customStyle="1" w:styleId="2f1">
    <w:name w:val="Стиль2"/>
    <w:basedOn w:val="a1"/>
    <w:rsid w:val="00987D62"/>
    <w:pPr>
      <w:jc w:val="center"/>
    </w:pPr>
    <w:rPr>
      <w:b/>
      <w:szCs w:val="20"/>
    </w:rPr>
  </w:style>
  <w:style w:type="paragraph" w:customStyle="1" w:styleId="affff8">
    <w:name w:val="Основной"/>
    <w:basedOn w:val="a1"/>
    <w:rsid w:val="00987D62"/>
    <w:pPr>
      <w:jc w:val="both"/>
    </w:pPr>
    <w:rPr>
      <w:rFonts w:ascii="Arial" w:hAnsi="Arial" w:cs="Arial"/>
    </w:rPr>
  </w:style>
  <w:style w:type="paragraph" w:customStyle="1" w:styleId="affff9">
    <w:name w:val="a"/>
    <w:basedOn w:val="a1"/>
    <w:rsid w:val="00987D62"/>
    <w:pPr>
      <w:keepNext/>
      <w:ind w:firstLine="737"/>
      <w:jc w:val="both"/>
    </w:pPr>
  </w:style>
  <w:style w:type="paragraph" w:styleId="z-">
    <w:name w:val="HTML Bottom of Form"/>
    <w:basedOn w:val="a1"/>
    <w:next w:val="a1"/>
    <w:link w:val="z-0"/>
    <w:hidden/>
    <w:rsid w:val="00987D62"/>
    <w:pPr>
      <w:pBdr>
        <w:top w:val="single" w:sz="6" w:space="1" w:color="auto"/>
      </w:pBdr>
      <w:jc w:val="center"/>
    </w:pPr>
    <w:rPr>
      <w:rFonts w:ascii="Arial" w:hAnsi="Arial" w:cs="Arial"/>
      <w:vanish/>
      <w:sz w:val="16"/>
      <w:szCs w:val="16"/>
    </w:rPr>
  </w:style>
  <w:style w:type="character" w:customStyle="1" w:styleId="z-0">
    <w:name w:val="z-Конец формы Знак"/>
    <w:basedOn w:val="a2"/>
    <w:link w:val="z-"/>
    <w:rsid w:val="00987D62"/>
    <w:rPr>
      <w:rFonts w:ascii="Arial" w:eastAsia="Times New Roman" w:hAnsi="Arial" w:cs="Arial"/>
      <w:vanish/>
      <w:sz w:val="16"/>
      <w:szCs w:val="16"/>
      <w:lang w:eastAsia="ru-RU"/>
    </w:rPr>
  </w:style>
  <w:style w:type="paragraph" w:styleId="z-1">
    <w:name w:val="HTML Top of Form"/>
    <w:basedOn w:val="a1"/>
    <w:next w:val="a1"/>
    <w:link w:val="z-2"/>
    <w:hidden/>
    <w:rsid w:val="00987D62"/>
    <w:pPr>
      <w:pBdr>
        <w:bottom w:val="single" w:sz="6" w:space="1" w:color="auto"/>
      </w:pBdr>
      <w:jc w:val="center"/>
    </w:pPr>
    <w:rPr>
      <w:rFonts w:ascii="Arial" w:hAnsi="Arial" w:cs="Arial"/>
      <w:vanish/>
      <w:sz w:val="16"/>
      <w:szCs w:val="16"/>
    </w:rPr>
  </w:style>
  <w:style w:type="character" w:customStyle="1" w:styleId="z-2">
    <w:name w:val="z-Начало формы Знак"/>
    <w:basedOn w:val="a2"/>
    <w:link w:val="z-1"/>
    <w:rsid w:val="00987D62"/>
    <w:rPr>
      <w:rFonts w:ascii="Arial" w:eastAsia="Times New Roman" w:hAnsi="Arial" w:cs="Arial"/>
      <w:vanish/>
      <w:sz w:val="16"/>
      <w:szCs w:val="16"/>
      <w:lang w:eastAsia="ru-RU"/>
    </w:rPr>
  </w:style>
  <w:style w:type="paragraph" w:customStyle="1" w:styleId="PageNumberC">
    <w:name w:val="PageNumber  НомCтр"/>
    <w:basedOn w:val="a1"/>
    <w:rsid w:val="00987D62"/>
    <w:pPr>
      <w:spacing w:before="60" w:after="60"/>
      <w:jc w:val="center"/>
    </w:pPr>
    <w:rPr>
      <w:rFonts w:ascii="Arial" w:hAnsi="Arial"/>
      <w:sz w:val="20"/>
      <w:szCs w:val="20"/>
    </w:rPr>
  </w:style>
  <w:style w:type="paragraph" w:customStyle="1" w:styleId="Char1CharCharCharChar">
    <w:name w:val="Char1 Знак Char Char Знак Знак Char Char"/>
    <w:basedOn w:val="a1"/>
    <w:rsid w:val="00987D62"/>
    <w:pPr>
      <w:spacing w:after="160" w:line="240" w:lineRule="exact"/>
      <w:jc w:val="right"/>
    </w:pPr>
    <w:rPr>
      <w:noProof/>
      <w:sz w:val="20"/>
      <w:szCs w:val="20"/>
      <w:lang w:val="en-GB"/>
    </w:rPr>
  </w:style>
  <w:style w:type="character" w:customStyle="1" w:styleId="affff3">
    <w:name w:val="Термин Знак"/>
    <w:link w:val="affff2"/>
    <w:locked/>
    <w:rsid w:val="00987D62"/>
    <w:rPr>
      <w:rFonts w:ascii="Times New Roman" w:eastAsia="Times New Roman" w:hAnsi="Times New Roman" w:cs="Times New Roman"/>
      <w:sz w:val="26"/>
      <w:szCs w:val="24"/>
      <w:lang w:eastAsia="ru-RU"/>
    </w:rPr>
  </w:style>
  <w:style w:type="paragraph" w:customStyle="1" w:styleId="CharChar8">
    <w:name w:val="Char Char8"/>
    <w:basedOn w:val="a1"/>
    <w:uiPriority w:val="99"/>
    <w:rsid w:val="00987D62"/>
    <w:pPr>
      <w:spacing w:after="160" w:line="240" w:lineRule="exact"/>
      <w:jc w:val="both"/>
    </w:pPr>
    <w:rPr>
      <w:rFonts w:ascii="Arial" w:hAnsi="Arial" w:cs="Arial"/>
      <w:noProof/>
      <w:sz w:val="20"/>
      <w:szCs w:val="20"/>
      <w:lang w:val="en-GB"/>
    </w:rPr>
  </w:style>
  <w:style w:type="paragraph" w:customStyle="1" w:styleId="1f">
    <w:name w:val="??????1"/>
    <w:basedOn w:val="a1"/>
    <w:rsid w:val="00987D62"/>
    <w:pPr>
      <w:tabs>
        <w:tab w:val="left" w:pos="426"/>
      </w:tabs>
      <w:spacing w:after="60"/>
      <w:ind w:left="709" w:hanging="708"/>
      <w:jc w:val="both"/>
    </w:pPr>
    <w:rPr>
      <w:rFonts w:ascii="PetersburgC" w:hAnsi="PetersburgC"/>
      <w:sz w:val="20"/>
      <w:szCs w:val="20"/>
    </w:rPr>
  </w:style>
  <w:style w:type="paragraph" w:customStyle="1" w:styleId="xl43">
    <w:name w:val="xl43"/>
    <w:basedOn w:val="a1"/>
    <w:rsid w:val="00987D62"/>
    <w:pPr>
      <w:spacing w:before="100" w:beforeAutospacing="1" w:after="100" w:afterAutospacing="1"/>
      <w:jc w:val="center"/>
      <w:textAlignment w:val="top"/>
    </w:pPr>
    <w:rPr>
      <w:b/>
      <w:bCs/>
      <w:sz w:val="22"/>
      <w:szCs w:val="22"/>
    </w:rPr>
  </w:style>
  <w:style w:type="paragraph" w:customStyle="1" w:styleId="ListAlpha2">
    <w:name w:val="List Alpha 2"/>
    <w:basedOn w:val="a1"/>
    <w:next w:val="27"/>
    <w:uiPriority w:val="99"/>
    <w:rsid w:val="00987D6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1"/>
    <w:next w:val="aff4"/>
    <w:uiPriority w:val="99"/>
    <w:rsid w:val="00987D62"/>
    <w:pPr>
      <w:numPr>
        <w:ilvl w:val="2"/>
        <w:numId w:val="19"/>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987D6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1"/>
    <w:uiPriority w:val="99"/>
    <w:rsid w:val="00987D62"/>
    <w:pPr>
      <w:widowControl w:val="0"/>
      <w:spacing w:before="240"/>
      <w:jc w:val="both"/>
    </w:pPr>
    <w:rPr>
      <w:rFonts w:ascii="NTHelvetica/Cyrillic" w:eastAsia="MS Mincho" w:hAnsi="NTHelvetica/Cyrillic" w:cs="NTHelvetica/Cyrillic"/>
      <w:sz w:val="22"/>
      <w:szCs w:val="22"/>
      <w:lang w:val="en-GB" w:eastAsia="zh-CN"/>
    </w:rPr>
  </w:style>
  <w:style w:type="numbering" w:styleId="111111">
    <w:name w:val="Outline List 2"/>
    <w:basedOn w:val="a4"/>
    <w:uiPriority w:val="99"/>
    <w:unhideWhenUsed/>
    <w:rsid w:val="00987D62"/>
    <w:pPr>
      <w:numPr>
        <w:numId w:val="20"/>
      </w:numPr>
    </w:pPr>
  </w:style>
  <w:style w:type="numbering" w:customStyle="1" w:styleId="1f0">
    <w:name w:val="Нет списка1"/>
    <w:next w:val="a4"/>
    <w:uiPriority w:val="99"/>
    <w:semiHidden/>
    <w:unhideWhenUsed/>
    <w:rsid w:val="000A0716"/>
  </w:style>
  <w:style w:type="table" w:customStyle="1" w:styleId="TableGrid">
    <w:name w:val="TableGrid"/>
    <w:rsid w:val="000A0716"/>
    <w:pPr>
      <w:spacing w:after="0" w:line="240" w:lineRule="auto"/>
    </w:pPr>
    <w:rPr>
      <w:rFonts w:eastAsiaTheme="minorEastAsia"/>
      <w:lang w:eastAsia="ru-RU"/>
    </w:rPr>
    <w:tblPr>
      <w:tblCellMar>
        <w:top w:w="0" w:type="dxa"/>
        <w:left w:w="0" w:type="dxa"/>
        <w:bottom w:w="0" w:type="dxa"/>
        <w:right w:w="0" w:type="dxa"/>
      </w:tblCellMar>
    </w:tblPr>
  </w:style>
  <w:style w:type="numbering" w:customStyle="1" w:styleId="112">
    <w:name w:val="Нет списка11"/>
    <w:next w:val="a4"/>
    <w:uiPriority w:val="99"/>
    <w:semiHidden/>
    <w:unhideWhenUsed/>
    <w:rsid w:val="000A0716"/>
  </w:style>
  <w:style w:type="table" w:customStyle="1" w:styleId="TableGrid1">
    <w:name w:val="TableGrid1"/>
    <w:rsid w:val="000A0716"/>
    <w:pPr>
      <w:spacing w:after="0" w:line="240" w:lineRule="auto"/>
    </w:pPr>
    <w:rPr>
      <w:rFonts w:eastAsiaTheme="minorEastAsia"/>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26517">
      <w:bodyDiv w:val="1"/>
      <w:marLeft w:val="0"/>
      <w:marRight w:val="0"/>
      <w:marTop w:val="0"/>
      <w:marBottom w:val="0"/>
      <w:divBdr>
        <w:top w:val="none" w:sz="0" w:space="0" w:color="auto"/>
        <w:left w:val="none" w:sz="0" w:space="0" w:color="auto"/>
        <w:bottom w:val="none" w:sz="0" w:space="0" w:color="auto"/>
        <w:right w:val="none" w:sz="0" w:space="0" w:color="auto"/>
      </w:divBdr>
    </w:div>
    <w:div w:id="160969858">
      <w:bodyDiv w:val="1"/>
      <w:marLeft w:val="0"/>
      <w:marRight w:val="0"/>
      <w:marTop w:val="0"/>
      <w:marBottom w:val="0"/>
      <w:divBdr>
        <w:top w:val="none" w:sz="0" w:space="0" w:color="auto"/>
        <w:left w:val="none" w:sz="0" w:space="0" w:color="auto"/>
        <w:bottom w:val="none" w:sz="0" w:space="0" w:color="auto"/>
        <w:right w:val="none" w:sz="0" w:space="0" w:color="auto"/>
      </w:divBdr>
    </w:div>
    <w:div w:id="173495626">
      <w:bodyDiv w:val="1"/>
      <w:marLeft w:val="0"/>
      <w:marRight w:val="0"/>
      <w:marTop w:val="0"/>
      <w:marBottom w:val="0"/>
      <w:divBdr>
        <w:top w:val="none" w:sz="0" w:space="0" w:color="auto"/>
        <w:left w:val="none" w:sz="0" w:space="0" w:color="auto"/>
        <w:bottom w:val="none" w:sz="0" w:space="0" w:color="auto"/>
        <w:right w:val="none" w:sz="0" w:space="0" w:color="auto"/>
      </w:divBdr>
    </w:div>
    <w:div w:id="495465018">
      <w:bodyDiv w:val="1"/>
      <w:marLeft w:val="0"/>
      <w:marRight w:val="0"/>
      <w:marTop w:val="0"/>
      <w:marBottom w:val="0"/>
      <w:divBdr>
        <w:top w:val="none" w:sz="0" w:space="0" w:color="auto"/>
        <w:left w:val="none" w:sz="0" w:space="0" w:color="auto"/>
        <w:bottom w:val="none" w:sz="0" w:space="0" w:color="auto"/>
        <w:right w:val="none" w:sz="0" w:space="0" w:color="auto"/>
      </w:divBdr>
    </w:div>
    <w:div w:id="509220751">
      <w:bodyDiv w:val="1"/>
      <w:marLeft w:val="0"/>
      <w:marRight w:val="0"/>
      <w:marTop w:val="0"/>
      <w:marBottom w:val="0"/>
      <w:divBdr>
        <w:top w:val="none" w:sz="0" w:space="0" w:color="auto"/>
        <w:left w:val="none" w:sz="0" w:space="0" w:color="auto"/>
        <w:bottom w:val="none" w:sz="0" w:space="0" w:color="auto"/>
        <w:right w:val="none" w:sz="0" w:space="0" w:color="auto"/>
      </w:divBdr>
    </w:div>
    <w:div w:id="519583587">
      <w:bodyDiv w:val="1"/>
      <w:marLeft w:val="0"/>
      <w:marRight w:val="0"/>
      <w:marTop w:val="0"/>
      <w:marBottom w:val="0"/>
      <w:divBdr>
        <w:top w:val="none" w:sz="0" w:space="0" w:color="auto"/>
        <w:left w:val="none" w:sz="0" w:space="0" w:color="auto"/>
        <w:bottom w:val="none" w:sz="0" w:space="0" w:color="auto"/>
        <w:right w:val="none" w:sz="0" w:space="0" w:color="auto"/>
      </w:divBdr>
    </w:div>
    <w:div w:id="732973379">
      <w:bodyDiv w:val="1"/>
      <w:marLeft w:val="0"/>
      <w:marRight w:val="0"/>
      <w:marTop w:val="0"/>
      <w:marBottom w:val="0"/>
      <w:divBdr>
        <w:top w:val="none" w:sz="0" w:space="0" w:color="auto"/>
        <w:left w:val="none" w:sz="0" w:space="0" w:color="auto"/>
        <w:bottom w:val="none" w:sz="0" w:space="0" w:color="auto"/>
        <w:right w:val="none" w:sz="0" w:space="0" w:color="auto"/>
      </w:divBdr>
    </w:div>
    <w:div w:id="754857586">
      <w:bodyDiv w:val="1"/>
      <w:marLeft w:val="0"/>
      <w:marRight w:val="0"/>
      <w:marTop w:val="0"/>
      <w:marBottom w:val="0"/>
      <w:divBdr>
        <w:top w:val="none" w:sz="0" w:space="0" w:color="auto"/>
        <w:left w:val="none" w:sz="0" w:space="0" w:color="auto"/>
        <w:bottom w:val="none" w:sz="0" w:space="0" w:color="auto"/>
        <w:right w:val="none" w:sz="0" w:space="0" w:color="auto"/>
      </w:divBdr>
    </w:div>
    <w:div w:id="963121558">
      <w:bodyDiv w:val="1"/>
      <w:marLeft w:val="0"/>
      <w:marRight w:val="0"/>
      <w:marTop w:val="0"/>
      <w:marBottom w:val="0"/>
      <w:divBdr>
        <w:top w:val="none" w:sz="0" w:space="0" w:color="auto"/>
        <w:left w:val="none" w:sz="0" w:space="0" w:color="auto"/>
        <w:bottom w:val="none" w:sz="0" w:space="0" w:color="auto"/>
        <w:right w:val="none" w:sz="0" w:space="0" w:color="auto"/>
      </w:divBdr>
    </w:div>
    <w:div w:id="1231691821">
      <w:bodyDiv w:val="1"/>
      <w:marLeft w:val="0"/>
      <w:marRight w:val="0"/>
      <w:marTop w:val="0"/>
      <w:marBottom w:val="0"/>
      <w:divBdr>
        <w:top w:val="none" w:sz="0" w:space="0" w:color="auto"/>
        <w:left w:val="none" w:sz="0" w:space="0" w:color="auto"/>
        <w:bottom w:val="none" w:sz="0" w:space="0" w:color="auto"/>
        <w:right w:val="none" w:sz="0" w:space="0" w:color="auto"/>
      </w:divBdr>
    </w:div>
    <w:div w:id="1378889675">
      <w:bodyDiv w:val="1"/>
      <w:marLeft w:val="0"/>
      <w:marRight w:val="0"/>
      <w:marTop w:val="0"/>
      <w:marBottom w:val="0"/>
      <w:divBdr>
        <w:top w:val="none" w:sz="0" w:space="0" w:color="auto"/>
        <w:left w:val="none" w:sz="0" w:space="0" w:color="auto"/>
        <w:bottom w:val="none" w:sz="0" w:space="0" w:color="auto"/>
        <w:right w:val="none" w:sz="0" w:space="0" w:color="auto"/>
      </w:divBdr>
    </w:div>
    <w:div w:id="1399590282">
      <w:bodyDiv w:val="1"/>
      <w:marLeft w:val="0"/>
      <w:marRight w:val="0"/>
      <w:marTop w:val="0"/>
      <w:marBottom w:val="0"/>
      <w:divBdr>
        <w:top w:val="none" w:sz="0" w:space="0" w:color="auto"/>
        <w:left w:val="none" w:sz="0" w:space="0" w:color="auto"/>
        <w:bottom w:val="none" w:sz="0" w:space="0" w:color="auto"/>
        <w:right w:val="none" w:sz="0" w:space="0" w:color="auto"/>
      </w:divBdr>
    </w:div>
    <w:div w:id="1526216759">
      <w:bodyDiv w:val="1"/>
      <w:marLeft w:val="0"/>
      <w:marRight w:val="0"/>
      <w:marTop w:val="0"/>
      <w:marBottom w:val="0"/>
      <w:divBdr>
        <w:top w:val="none" w:sz="0" w:space="0" w:color="auto"/>
        <w:left w:val="none" w:sz="0" w:space="0" w:color="auto"/>
        <w:bottom w:val="none" w:sz="0" w:space="0" w:color="auto"/>
        <w:right w:val="none" w:sz="0" w:space="0" w:color="auto"/>
      </w:divBdr>
    </w:div>
    <w:div w:id="1570730091">
      <w:bodyDiv w:val="1"/>
      <w:marLeft w:val="0"/>
      <w:marRight w:val="0"/>
      <w:marTop w:val="0"/>
      <w:marBottom w:val="0"/>
      <w:divBdr>
        <w:top w:val="none" w:sz="0" w:space="0" w:color="auto"/>
        <w:left w:val="none" w:sz="0" w:space="0" w:color="auto"/>
        <w:bottom w:val="none" w:sz="0" w:space="0" w:color="auto"/>
        <w:right w:val="none" w:sz="0" w:space="0" w:color="auto"/>
      </w:divBdr>
    </w:div>
    <w:div w:id="1668947283">
      <w:bodyDiv w:val="1"/>
      <w:marLeft w:val="0"/>
      <w:marRight w:val="0"/>
      <w:marTop w:val="0"/>
      <w:marBottom w:val="0"/>
      <w:divBdr>
        <w:top w:val="none" w:sz="0" w:space="0" w:color="auto"/>
        <w:left w:val="none" w:sz="0" w:space="0" w:color="auto"/>
        <w:bottom w:val="none" w:sz="0" w:space="0" w:color="auto"/>
        <w:right w:val="none" w:sz="0" w:space="0" w:color="auto"/>
      </w:divBdr>
    </w:div>
    <w:div w:id="1780836187">
      <w:bodyDiv w:val="1"/>
      <w:marLeft w:val="0"/>
      <w:marRight w:val="0"/>
      <w:marTop w:val="0"/>
      <w:marBottom w:val="0"/>
      <w:divBdr>
        <w:top w:val="none" w:sz="0" w:space="0" w:color="auto"/>
        <w:left w:val="none" w:sz="0" w:space="0" w:color="auto"/>
        <w:bottom w:val="none" w:sz="0" w:space="0" w:color="auto"/>
        <w:right w:val="none" w:sz="0" w:space="0" w:color="auto"/>
      </w:divBdr>
    </w:div>
    <w:div w:id="182650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mailto:%20e.farrahova@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mailto:security@bashtel.ru" TargetMode="External"/><Relationship Id="rId25" Type="http://schemas.openxmlformats.org/officeDocument/2006/relationships/hyperlink" Target="mailto:i.timilova@bashtel.ru" TargetMode="Externa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bashtel.ru/zakupki/informatsiya/index.php?SECTION_ID=92" TargetMode="External"/><Relationship Id="rId29"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mailto:%20e.farrahova@bashtel.r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bashtel.ru/zakupki/zakupki/" TargetMode="External"/><Relationship Id="rId28" Type="http://schemas.openxmlformats.org/officeDocument/2006/relationships/header" Target="header1.xml"/><Relationship Id="rId10" Type="http://schemas.openxmlformats.org/officeDocument/2006/relationships/image" Target="cid:image003.png@01D22B80.F8975040" TargetMode="External"/><Relationship Id="rId19" Type="http://schemas.openxmlformats.org/officeDocument/2006/relationships/hyperlink" Target="http://www.bashtel.ru/zakupki/informatsiya/index.php?SECTION_ID=92"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i.timilova@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67CD8-E1BC-4786-9C9B-FAD5BAE857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16</Pages>
  <Words>4257</Words>
  <Characters>24265</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28466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Резяпова Адэля Геннадьевна</cp:lastModifiedBy>
  <cp:revision>147</cp:revision>
  <cp:lastPrinted>2018-01-18T12:18:00Z</cp:lastPrinted>
  <dcterms:created xsi:type="dcterms:W3CDTF">2017-07-20T07:15:00Z</dcterms:created>
  <dcterms:modified xsi:type="dcterms:W3CDTF">2018-01-18T12:20:00Z</dcterms:modified>
</cp:coreProperties>
</file>